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57F43C0B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FD4B8F">
        <w:rPr>
          <w:rFonts w:ascii="Calibri" w:hAnsi="Calibri"/>
          <w:b/>
          <w:sz w:val="24"/>
        </w:rPr>
        <w:t>_1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333EAAB9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AA5552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 w:rsidR="00AA5552">
        <w:rPr>
          <w:rFonts w:cs="Arial"/>
          <w:b/>
          <w:sz w:val="32"/>
          <w:szCs w:val="32"/>
        </w:rPr>
        <w:t xml:space="preserve"> </w:t>
      </w:r>
      <w:bookmarkStart w:id="0" w:name="_Hlk98803116"/>
      <w:r w:rsidR="00AA5552" w:rsidRPr="00AA5552">
        <w:rPr>
          <w:rFonts w:cs="Arial"/>
          <w:b/>
          <w:sz w:val="24"/>
        </w:rPr>
        <w:t>3 ks mobilního RTG přístroje s C-ramenem</w:t>
      </w:r>
      <w:bookmarkEnd w:id="0"/>
      <w:r w:rsidRPr="003D3501">
        <w:rPr>
          <w:rFonts w:cs="Arial"/>
          <w:b/>
          <w:sz w:val="32"/>
          <w:szCs w:val="32"/>
        </w:rPr>
        <w:t xml:space="preserve">      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4FB06695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FD4B8F">
        <w:rPr>
          <w:rFonts w:cs="Arial"/>
          <w:sz w:val="32"/>
          <w:szCs w:val="32"/>
        </w:rPr>
        <w:t>1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7C3EE7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6BA23EEB" w14:textId="750DA04A" w:rsidR="003D3501" w:rsidRP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6CB3BA8" w14:textId="3133D549" w:rsidR="001027CB" w:rsidRDefault="001027CB" w:rsidP="001027CB">
      <w:pPr>
        <w:spacing w:line="276" w:lineRule="auto"/>
        <w:jc w:val="both"/>
        <w:rPr>
          <w:szCs w:val="20"/>
        </w:rPr>
      </w:pP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5175"/>
        <w:gridCol w:w="1984"/>
        <w:gridCol w:w="1797"/>
      </w:tblGrid>
      <w:tr w:rsidR="00B421A8" w14:paraId="2641960F" w14:textId="77777777" w:rsidTr="00060172">
        <w:trPr>
          <w:trHeight w:val="34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E7293BD" w14:textId="77777777" w:rsidR="00B421A8" w:rsidRDefault="00B421A8" w:rsidP="00D16839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B421A8" w:rsidRDefault="00B421A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B421A8" w:rsidRDefault="00B421A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B421A8" w:rsidRDefault="00CE0EC4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8344" w14:textId="77777777" w:rsidR="00060172" w:rsidRDefault="00203EE6" w:rsidP="00060172">
            <w:pPr>
              <w:rPr>
                <w:b/>
                <w:bCs/>
                <w:i/>
                <w:iCs/>
              </w:rPr>
            </w:pPr>
            <w:r w:rsidRPr="00203EE6">
              <w:rPr>
                <w:b/>
                <w:bCs/>
              </w:rPr>
              <w:t>3 ks</w:t>
            </w:r>
            <w:r>
              <w:t xml:space="preserve"> m</w:t>
            </w:r>
            <w:r w:rsidR="00D26A31" w:rsidRPr="00164D6E">
              <w:t xml:space="preserve">obilní, lehký a v každé poloze dobře vyvážený RTG přístroj s C-ramenem sloužící pro </w:t>
            </w:r>
            <w:r w:rsidR="00D26A31" w:rsidRPr="00316555">
              <w:t>běžné</w:t>
            </w:r>
            <w:r w:rsidR="00D26A31" w:rsidRPr="00164D6E">
              <w:t xml:space="preserve"> výkony při péči o pacienty na chirurgii, ortopedii, urgentním příjmu</w:t>
            </w:r>
            <w:r w:rsidR="00D26A31">
              <w:t xml:space="preserve"> </w:t>
            </w:r>
            <w:r w:rsidR="00060172">
              <w:t xml:space="preserve">– </w:t>
            </w:r>
            <w:r w:rsidRPr="00203EE6">
              <w:rPr>
                <w:b/>
                <w:bCs/>
                <w:i/>
                <w:iCs/>
              </w:rPr>
              <w:t>z toho 2 ks přístroje s monitory uchycenými přímo na mobilním stojanu C-ramene a 1 ks přístroje s monitory na samostatném mobilním vozíku</w:t>
            </w:r>
          </w:p>
          <w:p w14:paraId="3AB6C561" w14:textId="11838492" w:rsidR="000151BC" w:rsidRPr="00CD49CF" w:rsidRDefault="000151BC" w:rsidP="00060172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1744A4A3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</w:t>
            </w:r>
            <w:r w:rsidR="00060172">
              <w:rPr>
                <w:b/>
                <w:bCs/>
                <w:u w:val="single"/>
              </w:rPr>
              <w:t xml:space="preserve"> </w:t>
            </w:r>
          </w:p>
        </w:tc>
      </w:tr>
      <w:tr w:rsidR="00D26A31" w14:paraId="1A470A8D" w14:textId="77777777" w:rsidTr="00D26A31">
        <w:trPr>
          <w:trHeight w:val="50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B4C7B" w14:textId="5647CCFF" w:rsidR="00D26A31" w:rsidRDefault="00D26A31" w:rsidP="00D26A31">
            <w:pPr>
              <w:jc w:val="center"/>
            </w:pPr>
            <w:r>
              <w:t>1.1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5237FAF7" w:rsidR="00D26A31" w:rsidRDefault="00D26A31" w:rsidP="00D26A31">
            <w:r>
              <w:rPr>
                <w:rFonts w:cs="Arial"/>
              </w:rPr>
              <w:t>V</w:t>
            </w:r>
            <w:r w:rsidRPr="00F257BF">
              <w:rPr>
                <w:rFonts w:cs="Arial"/>
              </w:rPr>
              <w:t>olný prostor mezi zesilovačem obrazu a RTG zářičem min. 75</w:t>
            </w:r>
            <w:r>
              <w:rPr>
                <w:rFonts w:cs="Arial"/>
              </w:rPr>
              <w:t xml:space="preserve"> </w:t>
            </w:r>
            <w:r w:rsidRPr="00F257BF">
              <w:rPr>
                <w:rFonts w:cs="Arial"/>
              </w:rPr>
              <w:t>cm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D26A31" w:rsidRDefault="00D26A31" w:rsidP="00D26A31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56031BEC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8217" w14:textId="2166D0D8" w:rsidR="00D26A31" w:rsidRDefault="00203EE6" w:rsidP="00D26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1BB43A81" w:rsidR="00D26A31" w:rsidRDefault="00D26A31" w:rsidP="00D26A31">
            <w:r>
              <w:rPr>
                <w:rFonts w:cs="Arial"/>
              </w:rPr>
              <w:t>SID min. 97</w:t>
            </w:r>
            <w:r w:rsidRPr="00F257BF">
              <w:rPr>
                <w:rFonts w:cs="Arial"/>
              </w:rPr>
              <w:t xml:space="preserve">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D26A31" w:rsidRPr="002E2597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7900FA5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067F" w14:textId="0F2DD93B" w:rsidR="00D26A31" w:rsidRPr="00956CC8" w:rsidRDefault="00203EE6" w:rsidP="00D26A31">
            <w:pPr>
              <w:jc w:val="center"/>
            </w:pPr>
            <w:r>
              <w:t>1.3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1C7558A6" w:rsidR="00D26A31" w:rsidRPr="006C4893" w:rsidRDefault="00D26A31" w:rsidP="00D26A31">
            <w:r>
              <w:rPr>
                <w:rFonts w:cs="Arial"/>
              </w:rPr>
              <w:t>H</w:t>
            </w:r>
            <w:r w:rsidRPr="00F257BF">
              <w:rPr>
                <w:rFonts w:cs="Arial"/>
              </w:rPr>
              <w:t xml:space="preserve">loubka C-ramene </w:t>
            </w:r>
            <w:r>
              <w:rPr>
                <w:rFonts w:cs="Arial"/>
              </w:rPr>
              <w:t>(osa paprsku k C-ramenu) min. 65</w:t>
            </w:r>
            <w:r w:rsidRPr="00F257BF">
              <w:rPr>
                <w:rFonts w:cs="Arial"/>
              </w:rPr>
              <w:t xml:space="preserve"> cm</w:t>
            </w:r>
            <w:r>
              <w:rPr>
                <w:rFonts w:cs="Arial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D26A31" w:rsidRPr="002E2597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0391562F" w14:textId="77777777" w:rsidTr="0099415B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BC30" w14:textId="75450087" w:rsidR="00D26A31" w:rsidRDefault="00203EE6" w:rsidP="00D26A31">
            <w:pPr>
              <w:jc w:val="center"/>
            </w:pPr>
            <w:r>
              <w:t>1.4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70859592" w:rsidR="00D26A31" w:rsidRPr="00DA7C29" w:rsidRDefault="00D26A31" w:rsidP="00D26A31">
            <w:r>
              <w:rPr>
                <w:rFonts w:cs="Arial"/>
              </w:rPr>
              <w:t>O</w:t>
            </w:r>
            <w:r w:rsidRPr="00F257BF">
              <w:rPr>
                <w:rFonts w:cs="Arial"/>
              </w:rPr>
              <w:t>rbitální pohyb C-ramene min</w:t>
            </w:r>
            <w:r w:rsidRPr="001348FB">
              <w:rPr>
                <w:rFonts w:cs="Arial"/>
              </w:rPr>
              <w:t xml:space="preserve">. 135° (například </w:t>
            </w:r>
            <w:r w:rsidRPr="001348FB">
              <w:rPr>
                <w:rFonts w:cs="Arial"/>
                <w:lang w:val="en-GB"/>
              </w:rPr>
              <w:t>+</w:t>
            </w:r>
            <w:r w:rsidRPr="001348FB">
              <w:rPr>
                <w:rFonts w:cs="Arial"/>
              </w:rPr>
              <w:t>45° / -</w:t>
            </w:r>
            <w:r>
              <w:rPr>
                <w:rFonts w:cs="Arial"/>
              </w:rPr>
              <w:t>90°).</w:t>
            </w:r>
            <w:r>
              <w:rPr>
                <w:rFonts w:cs="Arial"/>
              </w:rPr>
              <w:tab/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D26A31" w:rsidRPr="000D2014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D26A31" w:rsidRDefault="00D26A31" w:rsidP="00D26A31">
            <w:pPr>
              <w:rPr>
                <w:b/>
                <w:bCs/>
              </w:rPr>
            </w:pPr>
          </w:p>
          <w:p w14:paraId="6BD272F7" w14:textId="152E295E" w:rsidR="00D26A31" w:rsidRDefault="00D26A31" w:rsidP="00D26A31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D26A31" w14:paraId="2259E872" w14:textId="77777777" w:rsidTr="0068525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04A4" w14:textId="10410193" w:rsidR="00D26A31" w:rsidRDefault="00203EE6" w:rsidP="00D26A31">
            <w:pPr>
              <w:jc w:val="center"/>
            </w:pPr>
            <w:r>
              <w:t>1.5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F0EE" w14:textId="44F6729A" w:rsidR="00D26A31" w:rsidRDefault="00D26A31" w:rsidP="00D26A31">
            <w:r>
              <w:rPr>
                <w:rFonts w:cs="Arial"/>
              </w:rPr>
              <w:t>R</w:t>
            </w:r>
            <w:r w:rsidRPr="00F257BF">
              <w:rPr>
                <w:rFonts w:cs="Arial"/>
              </w:rPr>
              <w:t xml:space="preserve">otace C-ramene (horizontální osa) min. ± </w:t>
            </w:r>
            <w:r>
              <w:rPr>
                <w:rFonts w:cs="Arial"/>
              </w:rPr>
              <w:t>180</w:t>
            </w:r>
            <w:r w:rsidRPr="00F257BF">
              <w:rPr>
                <w:rFonts w:cs="Arial"/>
              </w:rPr>
              <w:t>°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9CED" w14:textId="77777777" w:rsidR="00D26A31" w:rsidRPr="000D2014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E7FE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576DD23B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729EA" w14:textId="5A6C3776" w:rsidR="00D26A31" w:rsidRDefault="00203EE6" w:rsidP="00D26A31">
            <w:pPr>
              <w:jc w:val="center"/>
            </w:pPr>
            <w:r>
              <w:t>1.6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E14E" w14:textId="645B0D37" w:rsidR="00D26A31" w:rsidRPr="006C4893" w:rsidRDefault="00D26A31" w:rsidP="00D26A31">
            <w:pPr>
              <w:tabs>
                <w:tab w:val="left" w:pos="1065"/>
              </w:tabs>
            </w:pPr>
            <w:r>
              <w:rPr>
                <w:rFonts w:cs="Arial"/>
              </w:rPr>
              <w:t>B</w:t>
            </w:r>
            <w:r w:rsidRPr="00F257BF">
              <w:rPr>
                <w:rFonts w:cs="Arial"/>
              </w:rPr>
              <w:t>oční vyklonění C-ramene min. ± 10°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4B5E" w14:textId="77777777" w:rsidR="00D26A31" w:rsidRPr="00241E4F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53C6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3A0717F9" w14:textId="77777777" w:rsidTr="00937D2C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2712A7" w14:textId="228FB78E" w:rsidR="00D26A31" w:rsidRDefault="00203EE6" w:rsidP="00D26A31">
            <w:pPr>
              <w:jc w:val="center"/>
            </w:pPr>
            <w:r>
              <w:t>1.7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600AA3F6" w:rsidR="00D26A31" w:rsidRDefault="00D26A31" w:rsidP="00D26A31">
            <w:r>
              <w:rPr>
                <w:rFonts w:cs="Arial"/>
              </w:rPr>
              <w:t>M</w:t>
            </w:r>
            <w:r w:rsidRPr="00F257BF">
              <w:rPr>
                <w:rFonts w:cs="Arial"/>
              </w:rPr>
              <w:t>otorizovaný vertikální pohyb min. 40 cm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D26A31" w:rsidRPr="00241E4F" w:rsidRDefault="00D26A31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D26A31" w:rsidRDefault="00D26A31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D26A31" w14:paraId="31D27B8F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ADB7" w14:textId="42BCFF1A" w:rsidR="00D26A31" w:rsidRDefault="00203EE6" w:rsidP="00D26A31">
            <w:pPr>
              <w:jc w:val="center"/>
            </w:pPr>
            <w:r>
              <w:t>1.8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6485EE5C" w:rsidR="00D26A31" w:rsidRDefault="00D26A31" w:rsidP="00D26A31">
            <w:r>
              <w:rPr>
                <w:rFonts w:cs="Arial"/>
              </w:rPr>
              <w:t>H</w:t>
            </w:r>
            <w:r w:rsidRPr="00F257BF">
              <w:rPr>
                <w:rFonts w:cs="Arial"/>
              </w:rPr>
              <w:t>orizontální pohyb C-ramene min. 20 cm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D26A31" w:rsidRPr="007C379F" w:rsidRDefault="00D26A31" w:rsidP="00D26A31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D26A31" w:rsidRPr="00BB7702" w:rsidRDefault="00D26A31" w:rsidP="00D26A31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234C6E" w14:paraId="3F63E0AF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BD26" w14:textId="77169E69" w:rsidR="00234C6E" w:rsidRDefault="00203EE6" w:rsidP="00234C6E">
            <w:pPr>
              <w:jc w:val="center"/>
            </w:pPr>
            <w:r>
              <w:lastRenderedPageBreak/>
              <w:t>1.9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49ECF768" w:rsidR="00234C6E" w:rsidRDefault="00234C6E" w:rsidP="00234C6E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N</w:t>
            </w:r>
            <w:r w:rsidRPr="00F257BF">
              <w:rPr>
                <w:rFonts w:cs="Arial"/>
              </w:rPr>
              <w:t>apájení</w:t>
            </w:r>
            <w:r>
              <w:rPr>
                <w:rFonts w:cs="Arial"/>
              </w:rPr>
              <w:t xml:space="preserve">  </w:t>
            </w:r>
            <w:r w:rsidRPr="00F257BF">
              <w:rPr>
                <w:rFonts w:cs="Arial"/>
              </w:rPr>
              <w:t>230</w:t>
            </w:r>
            <w:proofErr w:type="gramEnd"/>
            <w:r w:rsidRPr="00F257BF">
              <w:rPr>
                <w:rFonts w:cs="Arial"/>
              </w:rPr>
              <w:t xml:space="preserve">V </w:t>
            </w:r>
            <w:r>
              <w:rPr>
                <w:rFonts w:cs="Arial"/>
              </w:rPr>
              <w:t>/</w:t>
            </w:r>
            <w:r w:rsidRPr="00F257BF">
              <w:rPr>
                <w:rFonts w:cs="Arial"/>
              </w:rPr>
              <w:t xml:space="preserve"> 50Hz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234C6E" w:rsidRPr="00C4354B" w:rsidRDefault="00234C6E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234C6E" w:rsidRPr="00925E92" w:rsidRDefault="00234C6E" w:rsidP="00234C6E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234C6E" w14:paraId="5581C513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EFB6" w14:textId="7C1774CD" w:rsidR="00234C6E" w:rsidRDefault="00203EE6" w:rsidP="00234C6E">
            <w:pPr>
              <w:jc w:val="center"/>
            </w:pPr>
            <w:r>
              <w:t>1.10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029B01B1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Pr="00B349D5">
              <w:rPr>
                <w:rFonts w:cs="Arial"/>
              </w:rPr>
              <w:t>uční expoziční tlačítko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234C6E" w:rsidRPr="00C4354B" w:rsidRDefault="00234C6E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234C6E" w:rsidRPr="00925E92" w:rsidRDefault="00234C6E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234C6E" w14:paraId="7375B280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0D4C" w14:textId="22DD1368" w:rsidR="00234C6E" w:rsidRDefault="00203EE6" w:rsidP="00234C6E">
            <w:pPr>
              <w:jc w:val="center"/>
            </w:pPr>
            <w:r>
              <w:t>1.11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093C3203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B349D5">
              <w:rPr>
                <w:rFonts w:cs="Arial"/>
              </w:rPr>
              <w:t>ožní pedál se dvěma tlačítky (skiaskopie, uložení snímku)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234C6E" w:rsidRPr="00C4354B" w:rsidRDefault="00234C6E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234C6E" w:rsidRPr="00925E92" w:rsidRDefault="00234C6E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234C6E" w14:paraId="5A0F41A4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FB59" w14:textId="06996186" w:rsidR="00234C6E" w:rsidRDefault="00203EE6" w:rsidP="00234C6E">
            <w:pPr>
              <w:jc w:val="center"/>
            </w:pPr>
            <w:r>
              <w:t>1.12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67B0C2B8" w:rsidR="00234C6E" w:rsidRDefault="00234C6E" w:rsidP="00234C6E">
            <w:pPr>
              <w:rPr>
                <w:rFonts w:cs="Arial"/>
              </w:rPr>
            </w:pPr>
            <w:r w:rsidRPr="00B349D5">
              <w:rPr>
                <w:rFonts w:cs="Arial"/>
              </w:rPr>
              <w:t>DAP metr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234C6E" w:rsidRPr="00C4354B" w:rsidRDefault="00234C6E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234C6E" w:rsidRPr="00925E92" w:rsidRDefault="00234C6E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D26A31" w14:paraId="43A5520F" w14:textId="77777777" w:rsidTr="0014015A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8D6CDE3" w14:textId="3544DD1D" w:rsidR="00D26A31" w:rsidRPr="00F10336" w:rsidRDefault="004A4891" w:rsidP="00D26A3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RTG generátor</w:t>
            </w:r>
          </w:p>
        </w:tc>
      </w:tr>
      <w:tr w:rsidR="004A4891" w14:paraId="4298C4C4" w14:textId="77777777" w:rsidTr="00771B0F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E610" w14:textId="2A2BCE97" w:rsidR="004A4891" w:rsidRPr="00956CC8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1C206A6F" w:rsidR="004A4891" w:rsidRPr="001F322B" w:rsidRDefault="004A4891" w:rsidP="004A4891">
            <w:pPr>
              <w:rPr>
                <w:bCs/>
              </w:rPr>
            </w:pPr>
            <w:r>
              <w:rPr>
                <w:rFonts w:cs="Arial"/>
              </w:rPr>
              <w:t>J</w:t>
            </w:r>
            <w:r w:rsidRPr="00F257BF">
              <w:rPr>
                <w:rFonts w:cs="Arial"/>
              </w:rPr>
              <w:t>menovitý výkon min. 2</w:t>
            </w:r>
            <w:r>
              <w:rPr>
                <w:rFonts w:cs="Arial"/>
              </w:rPr>
              <w:t xml:space="preserve">,0 </w:t>
            </w:r>
            <w:r w:rsidRPr="00F257BF">
              <w:rPr>
                <w:rFonts w:cs="Arial"/>
              </w:rPr>
              <w:t>kW</w:t>
            </w:r>
            <w:r>
              <w:rPr>
                <w:rFonts w:cs="Arial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4A4891" w:rsidRDefault="004A4891" w:rsidP="004A4891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4A4891" w:rsidRDefault="004A4891" w:rsidP="004A4891">
            <w:pPr>
              <w:jc w:val="center"/>
              <w:rPr>
                <w:color w:val="FF0000"/>
              </w:rPr>
            </w:pPr>
          </w:p>
          <w:p w14:paraId="7136138C" w14:textId="5DD0F69B" w:rsidR="004A4891" w:rsidRDefault="004A4891" w:rsidP="004A4891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A4891" w14:paraId="4A25A12E" w14:textId="77777777" w:rsidTr="002F0715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640C" w14:textId="5675C7C6" w:rsidR="004A4891" w:rsidRPr="00956CC8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5A060E41" w:rsidR="004A4891" w:rsidRDefault="004A4891" w:rsidP="004A4891">
            <w:r>
              <w:rPr>
                <w:rFonts w:cs="Arial"/>
              </w:rPr>
              <w:t>R</w:t>
            </w:r>
            <w:r w:rsidRPr="00F257BF">
              <w:rPr>
                <w:rFonts w:cs="Arial"/>
              </w:rPr>
              <w:t xml:space="preserve">ozsah napětí min. </w:t>
            </w:r>
            <w:proofErr w:type="gramStart"/>
            <w:r w:rsidRPr="00F257BF">
              <w:rPr>
                <w:rFonts w:cs="Arial"/>
              </w:rPr>
              <w:t>40 – 110</w:t>
            </w:r>
            <w:proofErr w:type="gramEnd"/>
            <w:r w:rsidRPr="00F257BF">
              <w:rPr>
                <w:rFonts w:cs="Arial"/>
              </w:rPr>
              <w:t xml:space="preserve"> </w:t>
            </w:r>
            <w:proofErr w:type="spellStart"/>
            <w:r w:rsidRPr="00F257BF">
              <w:rPr>
                <w:rFonts w:cs="Arial"/>
              </w:rPr>
              <w:t>kV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4A4891" w:rsidRDefault="004A4891" w:rsidP="004A4891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4A4891" w:rsidRDefault="004A4891" w:rsidP="004A4891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4A4891" w14:paraId="2C255B96" w14:textId="77777777" w:rsidTr="003A1E5D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D3" w14:textId="5F99450D" w:rsidR="004A4891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10E39C4B" w:rsidR="004A4891" w:rsidRDefault="004A4891" w:rsidP="004A4891">
            <w:r>
              <w:rPr>
                <w:rFonts w:cs="Arial"/>
              </w:rPr>
              <w:t xml:space="preserve">Anodový </w:t>
            </w:r>
            <w:r w:rsidRPr="00F257BF">
              <w:rPr>
                <w:rFonts w:cs="Arial"/>
              </w:rPr>
              <w:t>proud v</w:t>
            </w:r>
            <w:r>
              <w:rPr>
                <w:rFonts w:cs="Arial"/>
              </w:rPr>
              <w:t> </w:t>
            </w:r>
            <w:r w:rsidRPr="00F257BF">
              <w:rPr>
                <w:rFonts w:cs="Arial"/>
              </w:rPr>
              <w:t>rozsahu</w:t>
            </w:r>
            <w:r>
              <w:rPr>
                <w:rFonts w:cs="Arial"/>
              </w:rPr>
              <w:t xml:space="preserve"> až 20 mA.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4A4891" w:rsidRDefault="004A4891" w:rsidP="004A4891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4A4891" w:rsidRDefault="004A4891" w:rsidP="004A4891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4A4891" w14:paraId="1EE9B4CF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3A5A" w14:textId="3A7F00DA" w:rsidR="004A4891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4D6F2FC7" w:rsidR="004A4891" w:rsidRDefault="004A4891" w:rsidP="004A4891">
            <w:r>
              <w:rPr>
                <w:rFonts w:cs="Arial"/>
              </w:rPr>
              <w:t>I</w:t>
            </w:r>
            <w:r w:rsidRPr="00F257BF">
              <w:rPr>
                <w:rFonts w:cs="Arial"/>
              </w:rPr>
              <w:t>ntegrovaný pomocný</w:t>
            </w:r>
            <w:r>
              <w:rPr>
                <w:rFonts w:cs="Arial"/>
              </w:rPr>
              <w:t xml:space="preserve"> světelný nebo</w:t>
            </w:r>
            <w:r w:rsidRPr="00F257BF">
              <w:rPr>
                <w:rFonts w:cs="Arial"/>
              </w:rPr>
              <w:t xml:space="preserve"> laserový zaměřovací kříž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4A4891" w:rsidRPr="00754A98" w:rsidRDefault="004A4891" w:rsidP="004A4891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4A4891" w:rsidRPr="002B01B0" w:rsidRDefault="004A4891" w:rsidP="004A4891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4A4891" w14:paraId="56D691F7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0375C24" w14:textId="0079CCB4" w:rsidR="004A4891" w:rsidRPr="00E167CB" w:rsidRDefault="004A4891" w:rsidP="004A489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RTG zářič</w:t>
            </w:r>
          </w:p>
        </w:tc>
      </w:tr>
      <w:tr w:rsidR="004A4891" w14:paraId="130AF8D5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A961D" w14:textId="27C08216" w:rsidR="004A4891" w:rsidRPr="00956CC8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055BD99F" w:rsidR="004A4891" w:rsidRPr="007E6468" w:rsidRDefault="004A4891" w:rsidP="004A4891">
            <w:pPr>
              <w:rPr>
                <w:color w:val="000000"/>
              </w:rPr>
            </w:pPr>
            <w:r>
              <w:rPr>
                <w:rFonts w:cs="Arial"/>
              </w:rPr>
              <w:t xml:space="preserve">Jedno </w:t>
            </w:r>
            <w:r w:rsidRPr="00F257BF">
              <w:rPr>
                <w:rFonts w:cs="Arial"/>
              </w:rPr>
              <w:t>ohnisko</w:t>
            </w:r>
            <w:r>
              <w:rPr>
                <w:rFonts w:cs="Arial"/>
              </w:rPr>
              <w:t xml:space="preserve"> nebo menší ohnisko ze dvou</w:t>
            </w:r>
            <w:r w:rsidRPr="00F257BF">
              <w:rPr>
                <w:rFonts w:cs="Arial"/>
              </w:rPr>
              <w:t xml:space="preserve"> o velikosti max. 0,6 mm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4A4891" w:rsidRDefault="004A4891" w:rsidP="004A4891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4A4891" w:rsidRDefault="004A4891" w:rsidP="004A4891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A4891" w14:paraId="6267C56F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8C40B" w14:textId="5AA48BAA" w:rsidR="004A4891" w:rsidRPr="00956CC8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1DBA0E90" w:rsidR="004A4891" w:rsidRPr="007E6468" w:rsidRDefault="004A4891" w:rsidP="004A4891">
            <w:pPr>
              <w:rPr>
                <w:color w:val="000000"/>
              </w:rPr>
            </w:pPr>
            <w:r>
              <w:rPr>
                <w:rFonts w:cs="Arial"/>
              </w:rPr>
              <w:t>Tepelná kapacita anody min. 45</w:t>
            </w:r>
            <w:r w:rsidRPr="00F257BF">
              <w:rPr>
                <w:rFonts w:cs="Arial"/>
              </w:rPr>
              <w:t xml:space="preserve"> </w:t>
            </w:r>
            <w:proofErr w:type="spellStart"/>
            <w:r w:rsidRPr="00F257BF">
              <w:rPr>
                <w:rFonts w:cs="Arial"/>
              </w:rPr>
              <w:t>kHU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4A4891" w:rsidRDefault="004A4891" w:rsidP="004A4891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4A4891" w:rsidRDefault="004A4891" w:rsidP="004A4891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A4891" w14:paraId="4BE73948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1149" w14:textId="72100071" w:rsidR="004A4891" w:rsidRPr="00EA20EE" w:rsidRDefault="00203EE6" w:rsidP="004A48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5F2879D2" w:rsidR="004A4891" w:rsidRPr="00EA20EE" w:rsidRDefault="004A4891" w:rsidP="004A4891">
            <w:pPr>
              <w:rPr>
                <w:lang w:val="en-US"/>
              </w:rPr>
            </w:pPr>
            <w:r>
              <w:rPr>
                <w:rFonts w:cs="Arial"/>
              </w:rPr>
              <w:t>T</w:t>
            </w:r>
            <w:r w:rsidRPr="00F257BF">
              <w:rPr>
                <w:rFonts w:cs="Arial"/>
              </w:rPr>
              <w:t xml:space="preserve">epelná kapacita systému min. </w:t>
            </w:r>
            <w:r>
              <w:rPr>
                <w:rFonts w:cs="Arial"/>
              </w:rPr>
              <w:t>1140</w:t>
            </w:r>
            <w:r w:rsidRPr="00F257BF">
              <w:rPr>
                <w:rFonts w:cs="Arial"/>
              </w:rPr>
              <w:t>kHU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4A4891" w:rsidRPr="00EA20EE" w:rsidRDefault="004A4891" w:rsidP="004A4891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4A4891" w:rsidRPr="00EA20EE" w:rsidRDefault="004A4891" w:rsidP="004A4891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741617" w14:paraId="46AE286D" w14:textId="77777777" w:rsidTr="00741617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FB966EB" w14:textId="092B0C73" w:rsidR="00741617" w:rsidRPr="00741617" w:rsidRDefault="00741617" w:rsidP="004A4891">
            <w:pPr>
              <w:jc w:val="center"/>
              <w:rPr>
                <w:b/>
                <w:bCs/>
                <w:color w:val="FF0000"/>
                <w:u w:val="single"/>
                <w:lang w:val="en-US"/>
              </w:rPr>
            </w:pPr>
            <w:proofErr w:type="spellStart"/>
            <w:r w:rsidRPr="00741617">
              <w:rPr>
                <w:b/>
                <w:bCs/>
                <w:u w:val="single"/>
                <w:lang w:val="en-US"/>
              </w:rPr>
              <w:t>Kolimátor</w:t>
            </w:r>
            <w:proofErr w:type="spellEnd"/>
          </w:p>
        </w:tc>
      </w:tr>
      <w:tr w:rsidR="00741617" w14:paraId="2D3FE43A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4CC1" w14:textId="723B9F0E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1A4777F5" w:rsidR="00741617" w:rsidRPr="00EA20EE" w:rsidRDefault="00741617" w:rsidP="00741617">
            <w:pPr>
              <w:rPr>
                <w:lang w:val="en-US"/>
              </w:rPr>
            </w:pPr>
            <w:r>
              <w:rPr>
                <w:rFonts w:cs="Arial"/>
              </w:rPr>
              <w:t>M</w:t>
            </w:r>
            <w:r w:rsidRPr="00F257BF">
              <w:rPr>
                <w:rFonts w:cs="Arial"/>
              </w:rPr>
              <w:t>otorizovaná irisová clona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741617" w:rsidRPr="0057440D" w:rsidRDefault="00741617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741617" w:rsidRPr="00EA20EE" w:rsidRDefault="00741617" w:rsidP="0074161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1617" w14:paraId="06E8EB14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6413" w14:textId="43F0EEF0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18114EFB" w:rsidR="00741617" w:rsidRPr="00741617" w:rsidRDefault="00741617" w:rsidP="00741617">
            <w:pPr>
              <w:rPr>
                <w:lang w:val="en-US"/>
              </w:rPr>
            </w:pPr>
            <w:r>
              <w:rPr>
                <w:rFonts w:cs="Arial"/>
              </w:rPr>
              <w:t>N</w:t>
            </w:r>
            <w:r w:rsidRPr="00F257BF">
              <w:rPr>
                <w:rFonts w:cs="Arial"/>
              </w:rPr>
              <w:t>astavení a rotace clon bez záření (virtuální kolimátor)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741617" w:rsidRPr="0057440D" w:rsidRDefault="00741617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741617" w:rsidRPr="00EA20EE" w:rsidRDefault="00741617" w:rsidP="0074161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1617" w14:paraId="20EC59DC" w14:textId="77777777" w:rsidTr="005058EC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825E5C4" w14:textId="29653FA3" w:rsidR="00741617" w:rsidRPr="00741617" w:rsidRDefault="00741617" w:rsidP="00741617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41617">
              <w:rPr>
                <w:b/>
                <w:bCs/>
                <w:u w:val="single"/>
              </w:rPr>
              <w:t>Zesilovač obrazu</w:t>
            </w:r>
          </w:p>
        </w:tc>
      </w:tr>
      <w:tr w:rsidR="00741617" w14:paraId="4F8FD41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9EB82" w14:textId="22A11453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7C3273F2" w:rsidR="00741617" w:rsidRPr="003B138A" w:rsidRDefault="00741617" w:rsidP="00741617">
            <w:r>
              <w:rPr>
                <w:rFonts w:cs="Arial"/>
              </w:rPr>
              <w:t>Z</w:t>
            </w:r>
            <w:r w:rsidRPr="00F257BF">
              <w:rPr>
                <w:rFonts w:cs="Arial"/>
              </w:rPr>
              <w:t>esilovač obrazu velikosti</w:t>
            </w:r>
            <w:r>
              <w:rPr>
                <w:rFonts w:cs="Arial"/>
              </w:rPr>
              <w:t xml:space="preserve"> min.</w:t>
            </w:r>
            <w:r w:rsidRPr="00F257BF">
              <w:rPr>
                <w:rFonts w:cs="Arial"/>
              </w:rPr>
              <w:t xml:space="preserve"> 9‘‘ (</w:t>
            </w:r>
            <w:proofErr w:type="gramStart"/>
            <w:r w:rsidRPr="00F257BF">
              <w:rPr>
                <w:rFonts w:cs="Arial"/>
              </w:rPr>
              <w:t>23cm</w:t>
            </w:r>
            <w:proofErr w:type="gramEnd"/>
            <w:r w:rsidRPr="00F257BF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741617" w:rsidRPr="0057440D" w:rsidRDefault="00741617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741617" w:rsidRPr="00EA20EE" w:rsidRDefault="00741617" w:rsidP="0074161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1617" w14:paraId="24E207E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36FD" w14:textId="2E626BD4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762B2EA8" w:rsidR="00741617" w:rsidRPr="0074275B" w:rsidRDefault="00741617" w:rsidP="00741617">
            <w:r>
              <w:rPr>
                <w:rFonts w:cs="Arial"/>
              </w:rPr>
              <w:t>M</w:t>
            </w:r>
            <w:r w:rsidRPr="00F257BF">
              <w:rPr>
                <w:rFonts w:cs="Arial"/>
              </w:rPr>
              <w:t>in. další 2 velikosti vstupního pole zesilovače (zoom)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741617" w:rsidRPr="0057440D" w:rsidRDefault="00741617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741617" w:rsidRPr="00EA20EE" w:rsidRDefault="00741617" w:rsidP="0074161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1617" w14:paraId="6CF7096B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D478" w14:textId="7ECC349E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227A0AF5" w:rsidR="00741617" w:rsidRPr="003B138A" w:rsidRDefault="00741617" w:rsidP="00741617">
            <w:r w:rsidRPr="00F257BF">
              <w:rPr>
                <w:rFonts w:cs="Arial"/>
              </w:rPr>
              <w:t xml:space="preserve">CCD kamera s vysokým rozlišením min. 1024 x 1024 x </w:t>
            </w:r>
            <w:r>
              <w:rPr>
                <w:rFonts w:cs="Arial"/>
              </w:rPr>
              <w:t>12 bit.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741617" w:rsidRPr="0057440D" w:rsidRDefault="00741617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741617" w:rsidRPr="00EA20EE" w:rsidRDefault="00741617" w:rsidP="0074161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1617" w14:paraId="50710D50" w14:textId="77777777" w:rsidTr="00741617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D285C7D" w14:textId="0323642F" w:rsidR="00741617" w:rsidRPr="00741617" w:rsidRDefault="00741617" w:rsidP="00741617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41617">
              <w:rPr>
                <w:b/>
                <w:bCs/>
                <w:u w:val="single"/>
              </w:rPr>
              <w:lastRenderedPageBreak/>
              <w:t>Provozní režimy</w:t>
            </w:r>
          </w:p>
        </w:tc>
      </w:tr>
      <w:tr w:rsidR="00741617" w14:paraId="31B60C9D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19285" w14:textId="7DD05DFE" w:rsidR="00741617" w:rsidRPr="00EA20EE" w:rsidRDefault="00203EE6" w:rsidP="007416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C2B9" w14:textId="7FA2DAF7" w:rsidR="00741617" w:rsidRDefault="00741617" w:rsidP="00741617">
            <w:r>
              <w:rPr>
                <w:rFonts w:cs="Arial"/>
              </w:rPr>
              <w:t>A</w:t>
            </w:r>
            <w:r w:rsidRPr="00F257BF">
              <w:rPr>
                <w:rFonts w:cs="Arial"/>
              </w:rPr>
              <w:t>utomatické i manuální nastavení expozičních parametrů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0F4D9" w14:textId="469075CF" w:rsidR="00741617" w:rsidRPr="00E51292" w:rsidRDefault="00234C6E" w:rsidP="0074161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DE0CD" w14:textId="54CDAC4E" w:rsidR="00741617" w:rsidRPr="00FC34D5" w:rsidRDefault="00234C6E" w:rsidP="00741617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234C6E" w14:paraId="6467C20E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0057C" w14:textId="379875AF" w:rsidR="00234C6E" w:rsidRPr="00EA20EE" w:rsidRDefault="00203EE6" w:rsidP="00234C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438B3FDE" w:rsidR="00234C6E" w:rsidRDefault="00234C6E" w:rsidP="00234C6E">
            <w:r>
              <w:rPr>
                <w:rFonts w:cs="Arial"/>
              </w:rPr>
              <w:t>K</w:t>
            </w:r>
            <w:r w:rsidRPr="00F257BF">
              <w:rPr>
                <w:rFonts w:cs="Arial"/>
              </w:rPr>
              <w:t xml:space="preserve">ontinuální i pulsní skiaskopie nastavitelná v rozsahu min. </w:t>
            </w:r>
            <w:proofErr w:type="gramStart"/>
            <w:r w:rsidRPr="00F257BF">
              <w:rPr>
                <w:rFonts w:cs="Arial"/>
              </w:rPr>
              <w:t xml:space="preserve">1 – </w:t>
            </w:r>
            <w:r>
              <w:rPr>
                <w:rFonts w:cs="Arial"/>
              </w:rPr>
              <w:t>25</w:t>
            </w:r>
            <w:proofErr w:type="gramEnd"/>
            <w:r w:rsidRPr="00F257BF">
              <w:rPr>
                <w:rFonts w:cs="Arial"/>
              </w:rPr>
              <w:t xml:space="preserve"> pulsů/sec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234C6E" w:rsidRPr="00E51292" w:rsidRDefault="00234C6E" w:rsidP="00234C6E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234C6E" w:rsidRPr="00FC34D5" w:rsidRDefault="00234C6E" w:rsidP="00234C6E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234C6E" w14:paraId="64E1DF6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C7589" w14:textId="090EFE23" w:rsidR="00234C6E" w:rsidRPr="00EA20EE" w:rsidRDefault="00203EE6" w:rsidP="00234C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5FCC3" w14:textId="3E7B3A4E" w:rsidR="00234C6E" w:rsidRPr="00E63014" w:rsidRDefault="00234C6E" w:rsidP="00234C6E">
            <w:pPr>
              <w:tabs>
                <w:tab w:val="left" w:pos="1665"/>
              </w:tabs>
            </w:pPr>
            <w:r>
              <w:rPr>
                <w:rFonts w:cs="Arial"/>
              </w:rPr>
              <w:t>R</w:t>
            </w:r>
            <w:r w:rsidRPr="00F257BF">
              <w:rPr>
                <w:rFonts w:cs="Arial"/>
              </w:rPr>
              <w:t>ežim poloviční dávky</w:t>
            </w:r>
            <w:r>
              <w:rPr>
                <w:rFonts w:cs="Arial"/>
              </w:rPr>
              <w:t xml:space="preserve"> po spuštění.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7F36" w14:textId="211F41AA" w:rsidR="00234C6E" w:rsidRPr="00E51292" w:rsidRDefault="00234C6E" w:rsidP="00234C6E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0134" w14:textId="7F4AFEFC" w:rsidR="00234C6E" w:rsidRPr="00FC34D5" w:rsidRDefault="00234C6E" w:rsidP="00234C6E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234C6E" w14:paraId="1588B550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5B1D4" w14:textId="3F5D3192" w:rsidR="00234C6E" w:rsidRPr="00EA20EE" w:rsidRDefault="00203EE6" w:rsidP="00234C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3DC7E" w14:textId="37B4AECF" w:rsidR="00234C6E" w:rsidRDefault="00234C6E" w:rsidP="00234C6E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>D</w:t>
            </w:r>
            <w:r w:rsidRPr="00F257BF">
              <w:rPr>
                <w:rFonts w:cs="Arial"/>
              </w:rPr>
              <w:t>igitální skiagrafie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EBCBE" w14:textId="4726D95E" w:rsidR="00234C6E" w:rsidRPr="00E51292" w:rsidRDefault="00234C6E" w:rsidP="00234C6E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9F3D" w14:textId="7B25185B" w:rsidR="00234C6E" w:rsidRPr="00FC34D5" w:rsidRDefault="00234C6E" w:rsidP="00234C6E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741617" w14:paraId="4A2BB9D8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8D5CBF" w14:textId="19E3BBB5" w:rsidR="00741617" w:rsidRPr="00E167CB" w:rsidRDefault="00741617" w:rsidP="0074161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Softwarové funkce</w:t>
            </w:r>
          </w:p>
        </w:tc>
      </w:tr>
      <w:tr w:rsidR="00741617" w14:paraId="05145FE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55EA0" w14:textId="08DB04B8" w:rsidR="00741617" w:rsidRPr="007E6468" w:rsidRDefault="00203EE6" w:rsidP="00741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E62F" w14:textId="6B7F3712" w:rsidR="00741617" w:rsidRPr="00106A48" w:rsidRDefault="00741617" w:rsidP="00741617">
            <w:r>
              <w:t>Orgánové programy.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A6C8B" w14:textId="77777777" w:rsidR="00741617" w:rsidRDefault="00741617" w:rsidP="00741617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F7AB" w14:textId="77777777" w:rsidR="00741617" w:rsidRDefault="00741617" w:rsidP="00741617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1617" w14:paraId="71482B42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FA8EF" w14:textId="161F80EB" w:rsidR="00741617" w:rsidRPr="007E6468" w:rsidRDefault="00203EE6" w:rsidP="00741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C35F" w14:textId="112C8496" w:rsidR="00741617" w:rsidRPr="007E6468" w:rsidRDefault="00741617" w:rsidP="00741617">
            <w:pPr>
              <w:rPr>
                <w:color w:val="000000"/>
              </w:rPr>
            </w:pPr>
            <w:r>
              <w:rPr>
                <w:color w:val="000000"/>
              </w:rPr>
              <w:t>Automatické nastavení jasu a kontrastu obrazu.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53B5" w14:textId="0A2008D1" w:rsidR="00741617" w:rsidRPr="00EB3225" w:rsidRDefault="00741617" w:rsidP="00741617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CD2E" w14:textId="77777777" w:rsidR="00741617" w:rsidRDefault="00741617" w:rsidP="00741617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1617" w14:paraId="4AE3D4C4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831A" w14:textId="3BD152DF" w:rsidR="00741617" w:rsidRPr="007E6468" w:rsidRDefault="00203EE6" w:rsidP="00741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26DAA" w14:textId="4D9C8B28" w:rsidR="00741617" w:rsidRPr="007E6468" w:rsidRDefault="00741617" w:rsidP="00741617">
            <w:pPr>
              <w:rPr>
                <w:color w:val="000000"/>
              </w:rPr>
            </w:pPr>
            <w:r>
              <w:rPr>
                <w:color w:val="000000"/>
              </w:rPr>
              <w:t>Předvolba korekce kovů na snímku.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1EF3" w14:textId="151FABFF" w:rsidR="00741617" w:rsidRDefault="00741617" w:rsidP="00741617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EAA0" w14:textId="77777777" w:rsidR="00741617" w:rsidRDefault="00741617" w:rsidP="00741617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1617" w14:paraId="21E8402C" w14:textId="77777777" w:rsidTr="00741617">
        <w:trPr>
          <w:trHeight w:val="567"/>
        </w:trPr>
        <w:tc>
          <w:tcPr>
            <w:tcW w:w="9730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7BEE872" w14:textId="7EF86DAF" w:rsidR="00741617" w:rsidRPr="00D17262" w:rsidRDefault="00D17262" w:rsidP="00741617">
            <w:pPr>
              <w:jc w:val="center"/>
              <w:rPr>
                <w:b/>
                <w:bCs/>
                <w:u w:val="single"/>
              </w:rPr>
            </w:pPr>
            <w:r w:rsidRPr="00D17262">
              <w:rPr>
                <w:b/>
                <w:bCs/>
                <w:u w:val="single"/>
              </w:rPr>
              <w:t>Mobilní pracovní stanice</w:t>
            </w:r>
          </w:p>
        </w:tc>
      </w:tr>
      <w:tr w:rsidR="00234C6E" w14:paraId="30ED25F7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D5C850" w14:textId="4311F88B" w:rsidR="00234C6E" w:rsidRPr="007E6468" w:rsidRDefault="00203EE6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727011" w14:textId="7DAF2BD0" w:rsidR="00234C6E" w:rsidRPr="007E6468" w:rsidRDefault="00234C6E" w:rsidP="00234C6E">
            <w:pPr>
              <w:rPr>
                <w:color w:val="000000"/>
              </w:rPr>
            </w:pPr>
            <w:r w:rsidRPr="00767A95">
              <w:rPr>
                <w:rFonts w:cs="Arial"/>
              </w:rPr>
              <w:t>1 medicínský LCD monitor s úhlopříčkou min. 24“ s možností dělení obrazu nebo 2 medicínské monitory s úhlopříčkou min. 18‘‘.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420F33" w14:textId="77F0C7E1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4DD4E4" w14:textId="641EBF04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163478B1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B7ED76" w14:textId="671F9ACD" w:rsidR="00234C6E" w:rsidRPr="007E6468" w:rsidRDefault="00203EE6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F1B154" w14:textId="0CBF194D" w:rsidR="00234C6E" w:rsidRDefault="00203EE6" w:rsidP="00767A95">
            <w:pPr>
              <w:rPr>
                <w:rFonts w:cs="Arial"/>
              </w:rPr>
            </w:pPr>
            <w:r>
              <w:rPr>
                <w:rFonts w:cs="Arial"/>
              </w:rPr>
              <w:t>- 2 ks RTG přístroje s C-ramenem</w:t>
            </w:r>
            <w:r w:rsidRPr="00767A9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 m</w:t>
            </w:r>
            <w:r w:rsidR="00234C6E" w:rsidRPr="00767A95">
              <w:rPr>
                <w:rFonts w:cs="Arial"/>
              </w:rPr>
              <w:t>onitor</w:t>
            </w:r>
            <w:r>
              <w:rPr>
                <w:rFonts w:cs="Arial"/>
              </w:rPr>
              <w:t>em</w:t>
            </w:r>
            <w:r w:rsidR="00234C6E" w:rsidRPr="00767A95">
              <w:rPr>
                <w:rFonts w:cs="Arial"/>
              </w:rPr>
              <w:t>/monitory uchycen</w:t>
            </w:r>
            <w:r>
              <w:rPr>
                <w:rFonts w:cs="Arial"/>
              </w:rPr>
              <w:t>ými</w:t>
            </w:r>
            <w:r w:rsidR="00234C6E" w:rsidRPr="00767A95">
              <w:rPr>
                <w:rFonts w:cs="Arial"/>
              </w:rPr>
              <w:t xml:space="preserve"> přímo na mobilním stojanu C-ramene</w:t>
            </w:r>
            <w:r>
              <w:rPr>
                <w:rFonts w:cs="Arial"/>
              </w:rPr>
              <w:t xml:space="preserve"> </w:t>
            </w:r>
          </w:p>
          <w:p w14:paraId="691DA06E" w14:textId="14E7114A" w:rsidR="00203EE6" w:rsidRPr="007E6468" w:rsidRDefault="00203EE6" w:rsidP="00767A95">
            <w:pPr>
              <w:rPr>
                <w:color w:val="000000"/>
              </w:rPr>
            </w:pPr>
            <w:r>
              <w:rPr>
                <w:color w:val="000000"/>
              </w:rPr>
              <w:t>- 1 ks RTG přístroje s C-ramenem s monitorem/monitory uchycenými na samostatném mobilním vozíku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A090A0" w14:textId="6B30E8A3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D91CD9" w14:textId="0A92F145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14C955D8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CD1D9C" w14:textId="776D249C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F5DB6A" w14:textId="36C502B2" w:rsidR="00234C6E" w:rsidRPr="00F0130E" w:rsidRDefault="00234C6E" w:rsidP="00234C6E">
            <w:pPr>
              <w:rPr>
                <w:rFonts w:cs="Arial"/>
                <w:color w:val="538135" w:themeColor="accent6" w:themeShade="BF"/>
              </w:rPr>
            </w:pPr>
            <w:r>
              <w:rPr>
                <w:rFonts w:cs="Arial"/>
              </w:rPr>
              <w:t>M</w:t>
            </w:r>
            <w:r w:rsidRPr="00F257BF">
              <w:rPr>
                <w:rFonts w:cs="Arial"/>
              </w:rPr>
              <w:t>ožnost vertikálního náklonu nebo posunu monitorů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EF4102" w14:textId="4E59B69E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9DB8DA" w14:textId="423E9E5C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3DE1FCDC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D6E340" w14:textId="4161CD3B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D8E864" w14:textId="40EAE778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F257BF">
              <w:rPr>
                <w:rFonts w:cs="Arial"/>
              </w:rPr>
              <w:t xml:space="preserve">racovní úhel min. </w:t>
            </w:r>
            <w:r w:rsidRPr="00C372C1">
              <w:rPr>
                <w:rFonts w:cs="Arial"/>
              </w:rPr>
              <w:t>178°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580B83" w14:textId="62BF998C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E697E" w14:textId="774E1565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62F55890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BABA15" w14:textId="34A5A104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8181CF" w14:textId="3358F6E6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F257BF">
              <w:rPr>
                <w:rFonts w:cs="Arial"/>
              </w:rPr>
              <w:t xml:space="preserve">vítivost </w:t>
            </w:r>
            <w:r>
              <w:rPr>
                <w:rFonts w:cs="Arial"/>
              </w:rPr>
              <w:t>400</w:t>
            </w:r>
            <w:r w:rsidRPr="00F257B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</w:t>
            </w:r>
            <w:r w:rsidRPr="00F257BF">
              <w:rPr>
                <w:rFonts w:cs="Arial"/>
              </w:rPr>
              <w:t>d/m2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5DB54C" w14:textId="6B727B01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00E8F1" w14:textId="0997CC11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315EC866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6B4F0B" w14:textId="1E595D4E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1.37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C3FD1D" w14:textId="1846407D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Kontrast 6</w:t>
            </w:r>
            <w:r w:rsidRPr="00F257BF">
              <w:rPr>
                <w:rFonts w:cs="Arial"/>
              </w:rPr>
              <w:t>00:1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D20A23" w14:textId="21E5CBD4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DBE14A" w14:textId="1F7C4BC5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69373F0D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2A8756" w14:textId="144A46B5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1.38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96C935" w14:textId="216A6091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 xml:space="preserve">Ovládání </w:t>
            </w:r>
            <w:r w:rsidRPr="00F257BF">
              <w:rPr>
                <w:rFonts w:cs="Arial"/>
              </w:rPr>
              <w:t xml:space="preserve">pomocí </w:t>
            </w:r>
            <w:r>
              <w:rPr>
                <w:rFonts w:cs="Arial"/>
              </w:rPr>
              <w:t xml:space="preserve">plnohodnotné </w:t>
            </w:r>
            <w:r w:rsidRPr="00F257BF">
              <w:rPr>
                <w:rFonts w:cs="Arial"/>
              </w:rPr>
              <w:t>klávesnice nebo dotykové obrazovky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B1BD5C" w14:textId="07C93E3D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BA5AB9" w14:textId="7E7382C1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05323CA0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FFA56E" w14:textId="49E76068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7A4B98" w14:textId="357C6074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0E2305">
              <w:rPr>
                <w:rFonts w:cs="Arial"/>
              </w:rPr>
              <w:t>obrazení dávky RTG zařízení i její sumarizace na mon</w:t>
            </w:r>
            <w:r>
              <w:rPr>
                <w:rFonts w:cs="Arial"/>
              </w:rPr>
              <w:t>itoru – možnost exportu i tisku. Zobrazení hodnoty DAP.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B2EFF1" w14:textId="4E6562CE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ABD5B5" w14:textId="306C1D2D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3FAEF2C1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4F530A" w14:textId="1CD55453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317382" w14:textId="42F6EDD2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 xml:space="preserve">Integrovaná CD/DVD mechanika nebo </w:t>
            </w:r>
            <w:r w:rsidRPr="00F257BF">
              <w:rPr>
                <w:rFonts w:cs="Arial"/>
              </w:rPr>
              <w:t>USB port pro export snímků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292A01" w14:textId="228C5EF7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3D31DE" w14:textId="3EA812F3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4D337B1F" w14:textId="77777777" w:rsidTr="000151BC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F11DA8" w14:textId="59B03186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1.41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0B6670" w14:textId="7A6A4143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Vnitřní paměť pro uložení min. 10</w:t>
            </w:r>
            <w:r w:rsidRPr="00F257BF">
              <w:rPr>
                <w:rFonts w:cs="Arial"/>
              </w:rPr>
              <w:t xml:space="preserve"> 000 snímků v plné kvalitě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659734" w14:textId="7E23F34E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667F6E" w14:textId="50EBD8AE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5B5C06A0" w14:textId="77777777" w:rsidTr="000151BC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4DC5" w14:textId="07D1AA6B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52DC" w14:textId="3748053A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F257BF">
              <w:rPr>
                <w:rFonts w:cs="Arial"/>
              </w:rPr>
              <w:t>acientský adresář se snímky (akvizice a prohlížení, export i import, mazání snímků)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A906" w14:textId="443A05C6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229F" w14:textId="02E47457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6D8618B0" w14:textId="77777777" w:rsidTr="000151BC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9EB0CB" w14:textId="7008CA32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F12447" w14:textId="0330DFBC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Standardní software pro úpravu obrazů (změna jasu a kontrastu, zoom, inverze snímku, rotace živého i statického obrazu, zvýraznění hran,</w:t>
            </w:r>
            <w:r w:rsidRPr="00F257BF">
              <w:rPr>
                <w:rFonts w:cs="Arial"/>
              </w:rPr>
              <w:t xml:space="preserve"> elektronické </w:t>
            </w:r>
            <w:proofErr w:type="gramStart"/>
            <w:r w:rsidRPr="00F257BF">
              <w:rPr>
                <w:rFonts w:cs="Arial"/>
              </w:rPr>
              <w:t>clony,</w:t>
            </w:r>
            <w:proofErr w:type="gramEnd"/>
            <w:r w:rsidRPr="00C04FEF">
              <w:rPr>
                <w:rFonts w:cs="Arial"/>
                <w:color w:val="538135" w:themeColor="accent6" w:themeShade="BF"/>
              </w:rPr>
              <w:t xml:space="preserve"> </w:t>
            </w:r>
            <w:r>
              <w:rPr>
                <w:rFonts w:cs="Arial"/>
              </w:rPr>
              <w:t>atd. 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098B09" w14:textId="00FC6250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27D0E8" w14:textId="114FDB04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3E0BD1D8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AC77" w14:textId="42828DB2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0D1A" w14:textId="637C6322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Držení posledního snímku na monitoru (LIH).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56F0" w14:textId="6D544152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33BE" w14:textId="3F91DEC7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4660C4D9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E6D5" w14:textId="12A6783D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6A98" w14:textId="19E999C5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Automatická redukce šumu.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34BE" w14:textId="545AD1B6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299A" w14:textId="5A1C5D38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5A304A7F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FB9C" w14:textId="1D3DB339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8E4D" w14:textId="5388481F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Možnost dělení obrazu – mozaika 16 obrazů.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F8EA" w14:textId="3B2C204A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F3C9" w14:textId="0D3120E3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0B3F684D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4564" w14:textId="5BFBBA2A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0165" w14:textId="2376041D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Pr="00F257BF">
              <w:rPr>
                <w:rFonts w:cs="Arial"/>
              </w:rPr>
              <w:t xml:space="preserve">ozhraní </w:t>
            </w:r>
            <w:r>
              <w:rPr>
                <w:rFonts w:cs="Arial"/>
              </w:rPr>
              <w:t xml:space="preserve">DICOM 3.0 v min. rozsahu </w:t>
            </w:r>
            <w:proofErr w:type="spellStart"/>
            <w:r>
              <w:rPr>
                <w:rFonts w:cs="Arial"/>
              </w:rPr>
              <w:t>Storage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Storage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Commitment</w:t>
            </w:r>
            <w:proofErr w:type="spellEnd"/>
            <w:r>
              <w:rPr>
                <w:rFonts w:cs="Arial"/>
              </w:rPr>
              <w:t xml:space="preserve">, Modality </w:t>
            </w:r>
            <w:proofErr w:type="spellStart"/>
            <w:r>
              <w:rPr>
                <w:rFonts w:cs="Arial"/>
              </w:rPr>
              <w:t>Worklist</w:t>
            </w:r>
            <w:proofErr w:type="spellEnd"/>
            <w:r>
              <w:rPr>
                <w:rFonts w:cs="Arial"/>
              </w:rPr>
              <w:t>, MPPS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411A" w14:textId="26DF8350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723D" w14:textId="30C75B63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5FDBEEFB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48A2" w14:textId="4259B032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3104" w14:textId="2438E338" w:rsidR="00234C6E" w:rsidRDefault="00234C6E" w:rsidP="00234C6E">
            <w:pPr>
              <w:rPr>
                <w:rFonts w:cs="Arial"/>
              </w:rPr>
            </w:pPr>
            <w:r w:rsidRPr="00C372C1">
              <w:rPr>
                <w:rFonts w:cs="Arial"/>
              </w:rPr>
              <w:t>Ukládání DICOM studií na CD/DVD a USB.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028D8" w14:textId="67BD5207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9765" w14:textId="6B09C445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0DC2E2F7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5E2A" w14:textId="3710EE81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3DD" w14:textId="2FA10903" w:rsidR="00234C6E" w:rsidRPr="00C372C1" w:rsidRDefault="00234C6E" w:rsidP="00234C6E">
            <w:pPr>
              <w:rPr>
                <w:rFonts w:cs="Arial"/>
              </w:rPr>
            </w:pPr>
            <w:r>
              <w:t>P</w:t>
            </w:r>
            <w:r w:rsidRPr="00680BFF">
              <w:t>řipojení do NIS/RIS, PACS</w:t>
            </w:r>
            <w:r w:rsidR="000151BC">
              <w:t xml:space="preserve">, </w:t>
            </w:r>
            <w:proofErr w:type="spellStart"/>
            <w:r w:rsidR="000151BC">
              <w:t>Worklist</w:t>
            </w:r>
            <w:proofErr w:type="spellEnd"/>
            <w:r w:rsidRPr="00680BFF">
              <w:t xml:space="preserve"> zadavatele – konektivita Ethernet</w:t>
            </w:r>
            <w:r>
              <w:t xml:space="preserve"> a </w:t>
            </w:r>
            <w:proofErr w:type="spellStart"/>
            <w:r>
              <w:t>WiFi</w:t>
            </w:r>
            <w:proofErr w:type="spellEnd"/>
            <w:r w:rsidR="000151BC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209F" w14:textId="6500B8B2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5DB5" w14:textId="70BB8D10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4B926BF1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7AAD" w14:textId="03B01B11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0EB8" w14:textId="7A0ADC24" w:rsidR="00234C6E" w:rsidRPr="00C372C1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Automatické odesílání snímků do PACS po expozici/</w:t>
            </w:r>
            <w:r>
              <w:t>připojení k lokální datové</w:t>
            </w:r>
            <w:r w:rsidRPr="00A8055D">
              <w:t xml:space="preserve"> sí</w:t>
            </w:r>
            <w:r>
              <w:t>ti.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9ACF" w14:textId="67BA82EB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DBAD" w14:textId="661FA4B5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107067CC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B6B0" w14:textId="48E35C75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56E0" w14:textId="3340A35F" w:rsidR="00234C6E" w:rsidRDefault="00234C6E" w:rsidP="00234C6E">
            <w:r>
              <w:rPr>
                <w:rFonts w:cs="Arial"/>
              </w:rPr>
              <w:t>V</w:t>
            </w:r>
            <w:r w:rsidRPr="00F257BF">
              <w:rPr>
                <w:rFonts w:cs="Arial"/>
              </w:rPr>
              <w:t xml:space="preserve">ýstup parametrů ozáření do PACS dle požadavku </w:t>
            </w:r>
            <w:r>
              <w:rPr>
                <w:rFonts w:cs="Arial"/>
              </w:rPr>
              <w:t>SÚJB pro intervence.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C084" w14:textId="793D4DAE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6C95" w14:textId="66FEA45E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234C6E" w14:paraId="703EF8F1" w14:textId="77777777" w:rsidTr="00D1726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FAF4" w14:textId="0EBE9043" w:rsidR="00234C6E" w:rsidRPr="007E6468" w:rsidRDefault="000151BC" w:rsidP="00234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58F4" w14:textId="2D1C7CC6" w:rsidR="00234C6E" w:rsidRDefault="00234C6E" w:rsidP="00234C6E">
            <w:pPr>
              <w:rPr>
                <w:rFonts w:cs="Arial"/>
              </w:rPr>
            </w:pPr>
            <w:r>
              <w:rPr>
                <w:rFonts w:cs="Arial"/>
              </w:rPr>
              <w:t>K dodávce bude přiloženo CD s dokumentací</w:t>
            </w:r>
            <w:r w:rsidRPr="00F257BF">
              <w:rPr>
                <w:rFonts w:cs="Arial"/>
              </w:rPr>
              <w:t xml:space="preserve"> „DICOM </w:t>
            </w:r>
            <w:proofErr w:type="spellStart"/>
            <w:r w:rsidRPr="00F257BF">
              <w:rPr>
                <w:rFonts w:cs="Arial"/>
              </w:rPr>
              <w:t>Conformance</w:t>
            </w:r>
            <w:proofErr w:type="spellEnd"/>
            <w:r w:rsidRPr="00F257BF">
              <w:rPr>
                <w:rFonts w:cs="Arial"/>
              </w:rPr>
              <w:t xml:space="preserve"> </w:t>
            </w:r>
            <w:proofErr w:type="spellStart"/>
            <w:r w:rsidRPr="00F257BF">
              <w:rPr>
                <w:rFonts w:cs="Arial"/>
              </w:rPr>
              <w:t>Statements</w:t>
            </w:r>
            <w:proofErr w:type="spellEnd"/>
            <w:r w:rsidRPr="00F257BF">
              <w:rPr>
                <w:rFonts w:cs="Arial"/>
              </w:rPr>
              <w:t>“.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5B4A" w14:textId="3FDA0406" w:rsidR="00234C6E" w:rsidRPr="00AC0E22" w:rsidRDefault="00234C6E" w:rsidP="00234C6E">
            <w:pPr>
              <w:jc w:val="center"/>
            </w:pPr>
            <w:r w:rsidRPr="009912C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E6C4" w14:textId="51F4AA93" w:rsidR="00234C6E" w:rsidRPr="0015150B" w:rsidRDefault="00234C6E" w:rsidP="00234C6E">
            <w:pPr>
              <w:jc w:val="center"/>
              <w:rPr>
                <w:color w:val="FF0000"/>
              </w:rPr>
            </w:pPr>
            <w:r w:rsidRPr="007529E0">
              <w:rPr>
                <w:color w:val="FF0000"/>
              </w:rPr>
              <w:t>(doplní dodavatel)</w:t>
            </w:r>
          </w:p>
        </w:tc>
      </w:tr>
      <w:tr w:rsidR="00D2582C" w14:paraId="38D60676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FCF900C" w14:textId="0A6CE05D" w:rsidR="00D2582C" w:rsidRPr="00E167CB" w:rsidRDefault="00D2582C" w:rsidP="00D2582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</w:t>
            </w:r>
          </w:p>
        </w:tc>
      </w:tr>
      <w:tr w:rsidR="00D2582C" w14:paraId="36F5616E" w14:textId="77777777" w:rsidTr="00D2582C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C2A39A" w14:textId="73EAF29C" w:rsidR="00D2582C" w:rsidRPr="007E6468" w:rsidRDefault="000151BC" w:rsidP="00D258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0B1068" w14:textId="21684087" w:rsidR="00D2582C" w:rsidRPr="007E6468" w:rsidRDefault="00D2582C" w:rsidP="00D2582C">
            <w:pPr>
              <w:rPr>
                <w:color w:val="000000"/>
              </w:rPr>
            </w:pPr>
            <w:r w:rsidRPr="00495D26">
              <w:t>Ochranné pomůcky: ochranné zástěry 3 ks, ochranné límce 3 ks</w:t>
            </w:r>
            <w:r w:rsidR="000151BC">
              <w:t xml:space="preserve"> ke každému přístroji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8127DF" w14:textId="77777777" w:rsidR="00D2582C" w:rsidRDefault="00D2582C" w:rsidP="00D2582C">
            <w:pPr>
              <w:jc w:val="center"/>
            </w:pPr>
            <w:r w:rsidRPr="006B7004">
              <w:t>Požadavek je absolutní, musí být splněn</w:t>
            </w:r>
            <w:r>
              <w:t>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E3516E" w14:textId="77777777" w:rsidR="00D2582C" w:rsidRDefault="00D2582C" w:rsidP="00D2582C">
            <w:pPr>
              <w:jc w:val="center"/>
              <w:rPr>
                <w:color w:val="FF0000"/>
              </w:rPr>
            </w:pPr>
          </w:p>
          <w:p w14:paraId="3AB7C460" w14:textId="77777777" w:rsidR="00D2582C" w:rsidRDefault="00D2582C" w:rsidP="00D2582C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D2582C" w14:paraId="32F56E82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FBA1D" w14:textId="586A8A05" w:rsidR="00D2582C" w:rsidRPr="007E6468" w:rsidRDefault="000151BC" w:rsidP="00D258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399E4" w14:textId="327F7F02" w:rsidR="00D2582C" w:rsidRPr="007E6468" w:rsidRDefault="00D2582C" w:rsidP="00D2582C">
            <w:pPr>
              <w:rPr>
                <w:color w:val="000000"/>
              </w:rPr>
            </w:pPr>
            <w:r w:rsidRPr="00765498">
              <w:t xml:space="preserve">Pomůcky pro provádění zkoušek provozní stálosti (dle ČSN EN 612 23-3-1) – fantom pro digitální skiagrafii a skiaskopii, zeslabovací vrstva </w:t>
            </w:r>
            <w:proofErr w:type="gramStart"/>
            <w:r>
              <w:t>2</w:t>
            </w:r>
            <w:r w:rsidRPr="00765498">
              <w:t>5mm</w:t>
            </w:r>
            <w:proofErr w:type="gramEnd"/>
            <w:r w:rsidRPr="00765498">
              <w:t xml:space="preserve"> AL, př</w:t>
            </w:r>
            <w:r>
              <w:t xml:space="preserve">ídavný filtr 1mm </w:t>
            </w:r>
            <w:proofErr w:type="spellStart"/>
            <w:r>
              <w:t>Cu</w:t>
            </w:r>
            <w:proofErr w:type="spellEnd"/>
            <w:r>
              <w:t>, držák.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391DF" w14:textId="29D91EBE" w:rsidR="00D2582C" w:rsidRPr="006B7004" w:rsidRDefault="00234C6E" w:rsidP="00D2582C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0143E" w14:textId="3240AFFB" w:rsidR="00D2582C" w:rsidRDefault="00234C6E" w:rsidP="00D2582C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</w:tbl>
    <w:p w14:paraId="4B7F49D7" w14:textId="7C0EE2A6" w:rsidR="00E06A43" w:rsidRDefault="00E06A43" w:rsidP="00E06A43">
      <w:pPr>
        <w:rPr>
          <w:b/>
          <w:bCs/>
        </w:rPr>
      </w:pPr>
    </w:p>
    <w:p w14:paraId="1B3BAD13" w14:textId="77777777" w:rsidR="000151BC" w:rsidRPr="00090F22" w:rsidRDefault="000151BC" w:rsidP="000151BC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5B6B757C" w14:textId="77777777" w:rsidR="000151BC" w:rsidRDefault="000151BC" w:rsidP="000151BC">
      <w:pPr>
        <w:jc w:val="both"/>
      </w:pPr>
    </w:p>
    <w:p w14:paraId="4487101B" w14:textId="74876FDD" w:rsidR="000151BC" w:rsidRDefault="000151BC" w:rsidP="000151BC">
      <w:pPr>
        <w:spacing w:line="360" w:lineRule="auto"/>
        <w:jc w:val="both"/>
        <w:rPr>
          <w:szCs w:val="20"/>
        </w:rPr>
      </w:pPr>
      <w:r w:rsidRPr="0015044F">
        <w:rPr>
          <w:szCs w:val="20"/>
        </w:rPr>
        <w:t>v rámci záruky budou BTK prováděny zdarma</w:t>
      </w:r>
      <w:r w:rsidR="00651C4D" w:rsidRPr="00D76862">
        <w:rPr>
          <w:szCs w:val="20"/>
        </w:rPr>
        <w:t>;</w:t>
      </w:r>
    </w:p>
    <w:p w14:paraId="0C81B188" w14:textId="67C31211" w:rsidR="000151BC" w:rsidRDefault="000151BC" w:rsidP="000151BC">
      <w:pPr>
        <w:spacing w:line="360" w:lineRule="auto"/>
        <w:jc w:val="both"/>
        <w:rPr>
          <w:color w:val="FF0000"/>
          <w:szCs w:val="20"/>
        </w:rPr>
      </w:pPr>
      <w:r w:rsidRPr="009136AC">
        <w:rPr>
          <w:szCs w:val="20"/>
          <w:u w:val="single"/>
        </w:rPr>
        <w:t xml:space="preserve">cena </w:t>
      </w:r>
      <w:r w:rsidR="005F4CB9" w:rsidRPr="009136AC">
        <w:rPr>
          <w:szCs w:val="20"/>
          <w:u w:val="single"/>
        </w:rPr>
        <w:t xml:space="preserve">pozáručních </w:t>
      </w:r>
      <w:r w:rsidRPr="009136AC">
        <w:rPr>
          <w:szCs w:val="20"/>
          <w:u w:val="single"/>
        </w:rPr>
        <w:t>BTK</w:t>
      </w:r>
      <w:r>
        <w:rPr>
          <w:szCs w:val="20"/>
        </w:rPr>
        <w:t xml:space="preserve"> v Kč bez DPH</w:t>
      </w:r>
      <w:r w:rsidR="00E24103">
        <w:rPr>
          <w:szCs w:val="20"/>
        </w:rPr>
        <w:t xml:space="preserve"> za 1 ks zdravotnického přístroje</w:t>
      </w:r>
      <w:r>
        <w:rPr>
          <w:szCs w:val="20"/>
        </w:rPr>
        <w:t xml:space="preserve"> (</w:t>
      </w:r>
      <w:r w:rsidR="00D76862" w:rsidRPr="00D76862">
        <w:rPr>
          <w:szCs w:val="20"/>
        </w:rPr>
        <w:t>cena zahrnuje veškeré úkony v souladu s doporučením výrobce, vč. výměny dílů, kontrolu elektrické bezpečnosti, veškeré mzdové a cestovní náklady servisního technika, vystavení protokolů a dokumentace</w:t>
      </w:r>
      <w:r>
        <w:rPr>
          <w:szCs w:val="20"/>
        </w:rPr>
        <w:t>)</w:t>
      </w:r>
      <w:r>
        <w:rPr>
          <w:szCs w:val="20"/>
        </w:rPr>
        <w:tab/>
      </w:r>
      <w:r w:rsidR="00EF42EB">
        <w:rPr>
          <w:szCs w:val="20"/>
        </w:rPr>
        <w:tab/>
      </w:r>
      <w:r>
        <w:rPr>
          <w:szCs w:val="20"/>
        </w:rPr>
        <w:t xml:space="preserve">…………… </w:t>
      </w:r>
      <w:r w:rsidRPr="002170A3">
        <w:rPr>
          <w:color w:val="FF0000"/>
          <w:szCs w:val="20"/>
        </w:rPr>
        <w:t>(doplní dodavatel)</w:t>
      </w:r>
    </w:p>
    <w:p w14:paraId="1631A0CB" w14:textId="22F84AED" w:rsidR="00E24103" w:rsidRPr="00E24103" w:rsidRDefault="00E24103" w:rsidP="00E2410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651C4D">
        <w:rPr>
          <w:color w:val="FF0000"/>
          <w:szCs w:val="20"/>
        </w:rPr>
        <w:t>(doplní dodavatel)</w:t>
      </w:r>
    </w:p>
    <w:p w14:paraId="72C6C81C" w14:textId="77777777" w:rsidR="00E24103" w:rsidRDefault="00E24103" w:rsidP="00E24103">
      <w:pPr>
        <w:spacing w:line="360" w:lineRule="auto"/>
        <w:jc w:val="both"/>
      </w:pPr>
    </w:p>
    <w:p w14:paraId="14FC4464" w14:textId="359D68B5" w:rsidR="00651C4D" w:rsidRDefault="00E24103" w:rsidP="00E24103">
      <w:pPr>
        <w:spacing w:line="360" w:lineRule="auto"/>
        <w:jc w:val="both"/>
      </w:pPr>
      <w:r w:rsidRPr="009136AC">
        <w:rPr>
          <w:u w:val="single"/>
        </w:rPr>
        <w:t>ceny za servisní práce v pozáruční době</w:t>
      </w:r>
      <w:r w:rsidR="00651C4D">
        <w:t>:</w:t>
      </w:r>
    </w:p>
    <w:p w14:paraId="7E80FA38" w14:textId="185587F1" w:rsidR="000151BC" w:rsidRPr="00651C4D" w:rsidRDefault="000151BC" w:rsidP="00651C4D">
      <w:pPr>
        <w:pStyle w:val="Odstavecseseznamem"/>
        <w:numPr>
          <w:ilvl w:val="1"/>
          <w:numId w:val="38"/>
        </w:numPr>
        <w:spacing w:line="360" w:lineRule="auto"/>
        <w:jc w:val="both"/>
        <w:rPr>
          <w:color w:val="FF0000"/>
          <w:szCs w:val="20"/>
        </w:rPr>
      </w:pPr>
      <w:r w:rsidRPr="00651C4D">
        <w:rPr>
          <w:szCs w:val="20"/>
        </w:rPr>
        <w:t>hodinová sazba práce technika (cena v Kč bez DPH)</w:t>
      </w:r>
      <w:r w:rsidRPr="00651C4D">
        <w:rPr>
          <w:szCs w:val="20"/>
        </w:rPr>
        <w:tab/>
      </w:r>
      <w:r w:rsidR="00060391">
        <w:rPr>
          <w:szCs w:val="20"/>
        </w:rPr>
        <w:tab/>
      </w:r>
      <w:r w:rsidRPr="00651C4D">
        <w:rPr>
          <w:szCs w:val="20"/>
        </w:rPr>
        <w:t xml:space="preserve">…………… </w:t>
      </w:r>
      <w:r w:rsidRPr="00651C4D">
        <w:rPr>
          <w:color w:val="FF0000"/>
          <w:szCs w:val="20"/>
        </w:rPr>
        <w:t>(doplní dodavatel)</w:t>
      </w:r>
    </w:p>
    <w:p w14:paraId="350C3CB1" w14:textId="5E4E8E4B" w:rsidR="000151BC" w:rsidRPr="00651C4D" w:rsidRDefault="000151BC" w:rsidP="00651C4D">
      <w:pPr>
        <w:pStyle w:val="Odstavecseseznamem"/>
        <w:numPr>
          <w:ilvl w:val="1"/>
          <w:numId w:val="38"/>
        </w:numPr>
        <w:spacing w:line="360" w:lineRule="auto"/>
        <w:jc w:val="both"/>
        <w:rPr>
          <w:color w:val="FF0000"/>
          <w:szCs w:val="20"/>
        </w:rPr>
      </w:pPr>
      <w:r w:rsidRPr="00651C4D">
        <w:rPr>
          <w:szCs w:val="20"/>
        </w:rPr>
        <w:t xml:space="preserve">cestovné – cena v Kč bez DPH za 1 km </w:t>
      </w:r>
      <w:r w:rsidR="00060391">
        <w:rPr>
          <w:szCs w:val="20"/>
        </w:rPr>
        <w:tab/>
      </w:r>
      <w:r w:rsidR="00060391">
        <w:rPr>
          <w:szCs w:val="20"/>
        </w:rPr>
        <w:tab/>
      </w:r>
      <w:r w:rsidR="00060391">
        <w:rPr>
          <w:szCs w:val="20"/>
        </w:rPr>
        <w:tab/>
      </w:r>
      <w:r w:rsidRPr="00651C4D">
        <w:rPr>
          <w:szCs w:val="20"/>
        </w:rPr>
        <w:t>……………</w:t>
      </w:r>
      <w:r w:rsidRPr="00651C4D">
        <w:rPr>
          <w:color w:val="FF0000"/>
          <w:szCs w:val="20"/>
        </w:rPr>
        <w:t xml:space="preserve"> (doplní dodavatel)</w:t>
      </w:r>
      <w:r w:rsidR="00060391" w:rsidRPr="00060391">
        <w:rPr>
          <w:szCs w:val="20"/>
        </w:rPr>
        <w:t>.</w:t>
      </w:r>
    </w:p>
    <w:p w14:paraId="1D714329" w14:textId="1D2A4F11" w:rsidR="009D110C" w:rsidRDefault="009D110C" w:rsidP="000151BC">
      <w:pPr>
        <w:spacing w:line="360" w:lineRule="auto"/>
        <w:jc w:val="both"/>
        <w:rPr>
          <w:color w:val="FF0000"/>
          <w:szCs w:val="20"/>
        </w:rPr>
      </w:pPr>
    </w:p>
    <w:p w14:paraId="7B280A7A" w14:textId="2343EA9E" w:rsidR="009D110C" w:rsidRDefault="009D110C" w:rsidP="000151BC">
      <w:pPr>
        <w:spacing w:line="36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 xml:space="preserve">Zadavatel na základě předcházejícího průzkumu trhu stanovil maximální možné ceny za výše uvedené </w:t>
      </w:r>
      <w:r w:rsidR="00060391">
        <w:rPr>
          <w:color w:val="FF0000"/>
          <w:szCs w:val="20"/>
        </w:rPr>
        <w:t>servisní práce v pozáruční době</w:t>
      </w:r>
      <w:r>
        <w:rPr>
          <w:color w:val="FF0000"/>
          <w:szCs w:val="20"/>
        </w:rPr>
        <w:t xml:space="preserve"> následovně:</w:t>
      </w:r>
    </w:p>
    <w:p w14:paraId="0BACA727" w14:textId="2537B00D" w:rsidR="00C97206" w:rsidRDefault="00C97206" w:rsidP="00C97206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hodinová sazba práce technika (cena v Kč bez DPH)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max. </w:t>
      </w:r>
      <w:r w:rsidR="007C3597">
        <w:rPr>
          <w:szCs w:val="20"/>
        </w:rPr>
        <w:t>1 750,00</w:t>
      </w:r>
      <w:r>
        <w:rPr>
          <w:szCs w:val="20"/>
        </w:rPr>
        <w:t xml:space="preserve"> Kč/ hod</w:t>
      </w:r>
    </w:p>
    <w:p w14:paraId="79953C43" w14:textId="6AC8F50D" w:rsidR="00C97206" w:rsidRDefault="00C97206" w:rsidP="00C97206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cestovné – cena v Kč bez DPH za 1 km</w:t>
      </w:r>
      <w:r w:rsidRPr="0015044F">
        <w:rPr>
          <w:szCs w:val="20"/>
        </w:rPr>
        <w:tab/>
      </w:r>
      <w:r w:rsidRPr="0015044F">
        <w:rPr>
          <w:szCs w:val="20"/>
        </w:rPr>
        <w:tab/>
      </w:r>
      <w:r w:rsidR="00060391">
        <w:rPr>
          <w:szCs w:val="20"/>
        </w:rPr>
        <w:tab/>
      </w:r>
      <w:r w:rsidR="00060391">
        <w:rPr>
          <w:szCs w:val="20"/>
        </w:rPr>
        <w:tab/>
      </w:r>
      <w:r w:rsidR="00060391">
        <w:rPr>
          <w:szCs w:val="20"/>
        </w:rPr>
        <w:tab/>
      </w:r>
      <w:r>
        <w:rPr>
          <w:szCs w:val="20"/>
        </w:rPr>
        <w:t xml:space="preserve">max. </w:t>
      </w:r>
      <w:r w:rsidR="007C3597">
        <w:rPr>
          <w:szCs w:val="20"/>
        </w:rPr>
        <w:t>11,00</w:t>
      </w:r>
      <w:r>
        <w:rPr>
          <w:szCs w:val="20"/>
        </w:rPr>
        <w:t xml:space="preserve"> Kč/ km</w:t>
      </w:r>
      <w:r w:rsidR="00060391">
        <w:rPr>
          <w:szCs w:val="20"/>
        </w:rPr>
        <w:t>.</w:t>
      </w:r>
      <w:r>
        <w:rPr>
          <w:szCs w:val="20"/>
        </w:rPr>
        <w:t xml:space="preserve"> </w:t>
      </w:r>
    </w:p>
    <w:p w14:paraId="621A04EC" w14:textId="0DECFCFE" w:rsidR="000151BC" w:rsidRDefault="000151BC" w:rsidP="00E06A43">
      <w:pPr>
        <w:rPr>
          <w:b/>
          <w:bCs/>
        </w:rPr>
      </w:pPr>
    </w:p>
    <w:p w14:paraId="57B2519F" w14:textId="105A8705" w:rsidR="000151BC" w:rsidRPr="00EC6D82" w:rsidRDefault="0019273B" w:rsidP="009D5C63">
      <w:pPr>
        <w:jc w:val="both"/>
      </w:pPr>
      <w:r>
        <w:rPr>
          <w:b/>
          <w:bCs/>
        </w:rPr>
        <w:t>Výše stanovené ceny doplněné dodavatelem jsou pro</w:t>
      </w:r>
      <w:r w:rsidR="000C339F">
        <w:rPr>
          <w:b/>
          <w:bCs/>
        </w:rPr>
        <w:t xml:space="preserve"> vybraného</w:t>
      </w:r>
      <w:r>
        <w:rPr>
          <w:b/>
          <w:bCs/>
        </w:rPr>
        <w:t xml:space="preserve"> dodavatele závazné</w:t>
      </w:r>
      <w:r w:rsidR="000C339F">
        <w:rPr>
          <w:b/>
          <w:bCs/>
        </w:rPr>
        <w:t>, maximální možné a nepřekročitelné</w:t>
      </w:r>
      <w:r>
        <w:rPr>
          <w:b/>
          <w:bCs/>
        </w:rPr>
        <w:t xml:space="preserve"> po celou dobu plnění na základě Přílohy č. 3_1 - Kupní smlouva včetně jejích příloh</w:t>
      </w:r>
      <w:r w:rsidR="000C339F">
        <w:rPr>
          <w:b/>
          <w:bCs/>
        </w:rPr>
        <w:t xml:space="preserve"> (zejména pak po celou dobu plnění na základě Přílohy č. 5 Kupní smlouvy – Servisní smlouva).</w:t>
      </w:r>
      <w:r w:rsidR="0044047E">
        <w:t xml:space="preserve"> Překročení výše stanovených maximálních cen za jednotlivé položky je důvodem pro vyloučení</w:t>
      </w:r>
      <w:r w:rsidR="00BD28D8">
        <w:t xml:space="preserve"> takového účastníka</w:t>
      </w:r>
      <w:r w:rsidR="0044047E">
        <w:t xml:space="preserve"> ze zadávacího řízení</w:t>
      </w:r>
      <w:r w:rsidR="00BD28D8">
        <w:t xml:space="preserve"> ve smyslu </w:t>
      </w:r>
      <w:proofErr w:type="spellStart"/>
      <w:r w:rsidR="00BD28D8">
        <w:t>ust</w:t>
      </w:r>
      <w:proofErr w:type="spellEnd"/>
      <w:r w:rsidR="00BD28D8">
        <w:t>. § 48 odst. 2 písm. a) zákona č. 134/ 2016 Sb., o zadávání veřejných zakázek.</w:t>
      </w: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p w14:paraId="68AA9F91" w14:textId="77777777" w:rsidR="000151BC" w:rsidRPr="001F0B21" w:rsidRDefault="000151BC" w:rsidP="000151BC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požadavky:</w:t>
      </w:r>
    </w:p>
    <w:p w14:paraId="74B87269" w14:textId="77777777" w:rsidR="000151BC" w:rsidRPr="001F0B21" w:rsidRDefault="000151BC" w:rsidP="000151BC">
      <w:pPr>
        <w:spacing w:after="200" w:line="276" w:lineRule="auto"/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630A2632" w14:textId="77777777" w:rsidR="000151BC" w:rsidRPr="001F0B21" w:rsidRDefault="000151BC" w:rsidP="000151BC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17683657" w14:textId="77777777" w:rsidR="000151BC" w:rsidRPr="001F0B21" w:rsidRDefault="000151BC" w:rsidP="000151BC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3F969D8" w14:textId="77777777" w:rsidR="000151BC" w:rsidRPr="001F0B21" w:rsidRDefault="000151BC" w:rsidP="000151BC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625E4CD2" w14:textId="213287BC" w:rsidR="000151BC" w:rsidRPr="001F0B21" w:rsidRDefault="000151BC" w:rsidP="000151BC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</w:t>
      </w:r>
      <w:r w:rsidR="009A6D91">
        <w:rPr>
          <w:rFonts w:cs="Arial"/>
          <w:szCs w:val="20"/>
        </w:rPr>
        <w:t>služeb v oblasti zdravotnictví (§ 2 písm. i) bod 5. ZKB)</w:t>
      </w:r>
      <w:r w:rsidRPr="001F0B21">
        <w:rPr>
          <w:rFonts w:cs="Arial"/>
          <w:szCs w:val="20"/>
        </w:rPr>
        <w:t>. </w:t>
      </w:r>
    </w:p>
    <w:p w14:paraId="56B60DD2" w14:textId="77B64085" w:rsidR="000151BC" w:rsidRPr="001F0B21" w:rsidRDefault="000151BC" w:rsidP="000151BC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 w:rsidR="00B852D2">
        <w:rPr>
          <w:rFonts w:cs="Arial"/>
          <w:szCs w:val="20"/>
        </w:rPr>
        <w:t>, reaktivních opatřeních, náležitostech podání v oblasti kybernetické bezpečnosti a likvidaci dat (vyhláška o kybernetické bezpečnosti)</w:t>
      </w:r>
      <w:r>
        <w:rPr>
          <w:rFonts w:cs="Arial"/>
          <w:szCs w:val="20"/>
        </w:rPr>
        <w:t>.</w:t>
      </w:r>
    </w:p>
    <w:bookmarkEnd w:id="1"/>
    <w:p w14:paraId="5AD641E4" w14:textId="77777777" w:rsidR="000151BC" w:rsidRPr="006C6F27" w:rsidRDefault="000151BC" w:rsidP="00E06A43">
      <w:pPr>
        <w:rPr>
          <w:b/>
          <w:bCs/>
        </w:rPr>
      </w:pPr>
    </w:p>
    <w:sectPr w:rsidR="000151BC" w:rsidRPr="006C6F27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A148B" w14:textId="77777777" w:rsidR="001A21B8" w:rsidRDefault="001A21B8">
      <w:r>
        <w:separator/>
      </w:r>
    </w:p>
  </w:endnote>
  <w:endnote w:type="continuationSeparator" w:id="0">
    <w:p w14:paraId="3384FF5C" w14:textId="77777777" w:rsidR="001A21B8" w:rsidRDefault="001A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7DDF" w14:textId="77777777" w:rsidR="001A21B8" w:rsidRDefault="001A21B8">
      <w:r>
        <w:separator/>
      </w:r>
    </w:p>
  </w:footnote>
  <w:footnote w:type="continuationSeparator" w:id="0">
    <w:p w14:paraId="66D63F1B" w14:textId="77777777" w:rsidR="001A21B8" w:rsidRDefault="001A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34EE5BCC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_1_</w:t>
    </w:r>
    <w:r w:rsidR="003D3501">
      <w:rPr>
        <w:lang w:val="cs-CZ"/>
      </w:rPr>
      <w:t xml:space="preserve"> 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29344C4"/>
    <w:multiLevelType w:val="hybridMultilevel"/>
    <w:tmpl w:val="BA92F33C"/>
    <w:lvl w:ilvl="0" w:tplc="FD1A6E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90435A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FA62EDE"/>
    <w:multiLevelType w:val="hybridMultilevel"/>
    <w:tmpl w:val="82069B88"/>
    <w:lvl w:ilvl="0" w:tplc="3EFCCE4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2497649">
    <w:abstractNumId w:val="22"/>
  </w:num>
  <w:num w:numId="2" w16cid:durableId="972951836">
    <w:abstractNumId w:val="34"/>
  </w:num>
  <w:num w:numId="3" w16cid:durableId="1133517583">
    <w:abstractNumId w:val="37"/>
  </w:num>
  <w:num w:numId="4" w16cid:durableId="320354740">
    <w:abstractNumId w:val="17"/>
  </w:num>
  <w:num w:numId="5" w16cid:durableId="5947485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16525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0332971">
    <w:abstractNumId w:val="26"/>
  </w:num>
  <w:num w:numId="8" w16cid:durableId="1709142250">
    <w:abstractNumId w:val="0"/>
  </w:num>
  <w:num w:numId="9" w16cid:durableId="1536238820">
    <w:abstractNumId w:val="1"/>
  </w:num>
  <w:num w:numId="10" w16cid:durableId="706611579">
    <w:abstractNumId w:val="2"/>
  </w:num>
  <w:num w:numId="11" w16cid:durableId="1013000301">
    <w:abstractNumId w:val="3"/>
  </w:num>
  <w:num w:numId="12" w16cid:durableId="1031147636">
    <w:abstractNumId w:val="4"/>
  </w:num>
  <w:num w:numId="13" w16cid:durableId="184444200">
    <w:abstractNumId w:val="5"/>
  </w:num>
  <w:num w:numId="14" w16cid:durableId="1206717460">
    <w:abstractNumId w:val="6"/>
  </w:num>
  <w:num w:numId="15" w16cid:durableId="845752800">
    <w:abstractNumId w:val="7"/>
  </w:num>
  <w:num w:numId="16" w16cid:durableId="732433586">
    <w:abstractNumId w:val="8"/>
  </w:num>
  <w:num w:numId="17" w16cid:durableId="179199587">
    <w:abstractNumId w:val="9"/>
  </w:num>
  <w:num w:numId="18" w16cid:durableId="1380783696">
    <w:abstractNumId w:val="17"/>
  </w:num>
  <w:num w:numId="19" w16cid:durableId="1176502431">
    <w:abstractNumId w:val="33"/>
  </w:num>
  <w:num w:numId="20" w16cid:durableId="2060127056">
    <w:abstractNumId w:val="36"/>
  </w:num>
  <w:num w:numId="21" w16cid:durableId="752162822">
    <w:abstractNumId w:val="12"/>
  </w:num>
  <w:num w:numId="22" w16cid:durableId="1347245310">
    <w:abstractNumId w:val="1"/>
  </w:num>
  <w:num w:numId="23" w16cid:durableId="638389127">
    <w:abstractNumId w:val="28"/>
  </w:num>
  <w:num w:numId="24" w16cid:durableId="1735085267">
    <w:abstractNumId w:val="18"/>
  </w:num>
  <w:num w:numId="25" w16cid:durableId="13848999">
    <w:abstractNumId w:val="21"/>
  </w:num>
  <w:num w:numId="26" w16cid:durableId="1305309705">
    <w:abstractNumId w:val="20"/>
  </w:num>
  <w:num w:numId="27" w16cid:durableId="1020619285">
    <w:abstractNumId w:val="31"/>
  </w:num>
  <w:num w:numId="28" w16cid:durableId="1381173513">
    <w:abstractNumId w:val="15"/>
  </w:num>
  <w:num w:numId="29" w16cid:durableId="186021599">
    <w:abstractNumId w:val="30"/>
  </w:num>
  <w:num w:numId="30" w16cid:durableId="1064833377">
    <w:abstractNumId w:val="14"/>
  </w:num>
  <w:num w:numId="31" w16cid:durableId="1052728949">
    <w:abstractNumId w:val="11"/>
  </w:num>
  <w:num w:numId="32" w16cid:durableId="1022249062">
    <w:abstractNumId w:val="13"/>
  </w:num>
  <w:num w:numId="33" w16cid:durableId="14891403">
    <w:abstractNumId w:val="27"/>
  </w:num>
  <w:num w:numId="34" w16cid:durableId="886263815">
    <w:abstractNumId w:val="25"/>
  </w:num>
  <w:num w:numId="35" w16cid:durableId="1909917315">
    <w:abstractNumId w:val="35"/>
  </w:num>
  <w:num w:numId="36" w16cid:durableId="1764759196">
    <w:abstractNumId w:val="29"/>
  </w:num>
  <w:num w:numId="37" w16cid:durableId="1614944801">
    <w:abstractNumId w:val="32"/>
  </w:num>
  <w:num w:numId="38" w16cid:durableId="1131676818">
    <w:abstractNumId w:val="16"/>
  </w:num>
  <w:num w:numId="39" w16cid:durableId="1574855855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2EED"/>
    <w:rsid w:val="000151BC"/>
    <w:rsid w:val="000159AA"/>
    <w:rsid w:val="00025D0A"/>
    <w:rsid w:val="00026117"/>
    <w:rsid w:val="0002756A"/>
    <w:rsid w:val="000325E5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0391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5A2"/>
    <w:rsid w:val="000A280C"/>
    <w:rsid w:val="000A4940"/>
    <w:rsid w:val="000A4970"/>
    <w:rsid w:val="000A58C4"/>
    <w:rsid w:val="000B1FBB"/>
    <w:rsid w:val="000C007D"/>
    <w:rsid w:val="000C1063"/>
    <w:rsid w:val="000C12CA"/>
    <w:rsid w:val="000C339F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097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761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273B"/>
    <w:rsid w:val="0019716A"/>
    <w:rsid w:val="001A19A7"/>
    <w:rsid w:val="001A21B8"/>
    <w:rsid w:val="001A223F"/>
    <w:rsid w:val="001A62A7"/>
    <w:rsid w:val="001B11A4"/>
    <w:rsid w:val="001B2A0A"/>
    <w:rsid w:val="001B2BBC"/>
    <w:rsid w:val="001B3509"/>
    <w:rsid w:val="001B491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E38EF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0CF6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3DED"/>
    <w:rsid w:val="002C7403"/>
    <w:rsid w:val="002C779B"/>
    <w:rsid w:val="002D137E"/>
    <w:rsid w:val="002D22B3"/>
    <w:rsid w:val="002D3E4D"/>
    <w:rsid w:val="002D41CC"/>
    <w:rsid w:val="002D6828"/>
    <w:rsid w:val="002E01CA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5B5A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D64F8"/>
    <w:rsid w:val="003E3ED7"/>
    <w:rsid w:val="003E3FAA"/>
    <w:rsid w:val="003F1B35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047E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4C4"/>
    <w:rsid w:val="004E586D"/>
    <w:rsid w:val="004F0CB9"/>
    <w:rsid w:val="004F317A"/>
    <w:rsid w:val="004F36A3"/>
    <w:rsid w:val="004F408C"/>
    <w:rsid w:val="004F6AD9"/>
    <w:rsid w:val="00500533"/>
    <w:rsid w:val="005011B8"/>
    <w:rsid w:val="0050152C"/>
    <w:rsid w:val="005033C8"/>
    <w:rsid w:val="005040A3"/>
    <w:rsid w:val="005073E2"/>
    <w:rsid w:val="00507ADD"/>
    <w:rsid w:val="00507C33"/>
    <w:rsid w:val="00510AED"/>
    <w:rsid w:val="00511243"/>
    <w:rsid w:val="00512302"/>
    <w:rsid w:val="0051270E"/>
    <w:rsid w:val="00513CCB"/>
    <w:rsid w:val="00516AAC"/>
    <w:rsid w:val="00523EF9"/>
    <w:rsid w:val="0052461B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E37B1"/>
    <w:rsid w:val="005F1CC9"/>
    <w:rsid w:val="005F29DD"/>
    <w:rsid w:val="005F303E"/>
    <w:rsid w:val="005F3481"/>
    <w:rsid w:val="005F4CB9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50B3"/>
    <w:rsid w:val="00645CDF"/>
    <w:rsid w:val="00646562"/>
    <w:rsid w:val="006504DF"/>
    <w:rsid w:val="006508DB"/>
    <w:rsid w:val="00651BFA"/>
    <w:rsid w:val="00651C4D"/>
    <w:rsid w:val="00654796"/>
    <w:rsid w:val="00655BA8"/>
    <w:rsid w:val="00657DC2"/>
    <w:rsid w:val="00661FF4"/>
    <w:rsid w:val="0066312C"/>
    <w:rsid w:val="006667D6"/>
    <w:rsid w:val="0067328B"/>
    <w:rsid w:val="0067351E"/>
    <w:rsid w:val="00676650"/>
    <w:rsid w:val="00681C1F"/>
    <w:rsid w:val="00681CD6"/>
    <w:rsid w:val="00682730"/>
    <w:rsid w:val="00684590"/>
    <w:rsid w:val="006852BC"/>
    <w:rsid w:val="006858F8"/>
    <w:rsid w:val="0068791E"/>
    <w:rsid w:val="00687A04"/>
    <w:rsid w:val="00687C97"/>
    <w:rsid w:val="006919E2"/>
    <w:rsid w:val="0069326A"/>
    <w:rsid w:val="00693FCE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A23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67CB"/>
    <w:rsid w:val="00747CB3"/>
    <w:rsid w:val="00750875"/>
    <w:rsid w:val="00751791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6FA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C3597"/>
    <w:rsid w:val="007C3EE7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C7FCA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6AC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56CC8"/>
    <w:rsid w:val="009609CC"/>
    <w:rsid w:val="009626E5"/>
    <w:rsid w:val="0096281F"/>
    <w:rsid w:val="00965ABC"/>
    <w:rsid w:val="00966DB3"/>
    <w:rsid w:val="00967D27"/>
    <w:rsid w:val="009711DE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6D91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110C"/>
    <w:rsid w:val="009D3707"/>
    <w:rsid w:val="009D4575"/>
    <w:rsid w:val="009D5056"/>
    <w:rsid w:val="009D5A71"/>
    <w:rsid w:val="009D5C63"/>
    <w:rsid w:val="009D6B74"/>
    <w:rsid w:val="009E3B15"/>
    <w:rsid w:val="009E5BFE"/>
    <w:rsid w:val="009F2001"/>
    <w:rsid w:val="009F3642"/>
    <w:rsid w:val="009F6840"/>
    <w:rsid w:val="009F7CA8"/>
    <w:rsid w:val="00A00002"/>
    <w:rsid w:val="00A025CE"/>
    <w:rsid w:val="00A03252"/>
    <w:rsid w:val="00A03CC4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761F5"/>
    <w:rsid w:val="00A83B4A"/>
    <w:rsid w:val="00A84372"/>
    <w:rsid w:val="00A91B6C"/>
    <w:rsid w:val="00A92793"/>
    <w:rsid w:val="00A929CA"/>
    <w:rsid w:val="00AA35F8"/>
    <w:rsid w:val="00AA5552"/>
    <w:rsid w:val="00AA5947"/>
    <w:rsid w:val="00AA5C51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2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52D2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C5B"/>
    <w:rsid w:val="00BB5FBF"/>
    <w:rsid w:val="00BC15DC"/>
    <w:rsid w:val="00BC6F53"/>
    <w:rsid w:val="00BC79D7"/>
    <w:rsid w:val="00BD28D8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0CF3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7206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45FF1"/>
    <w:rsid w:val="00D54200"/>
    <w:rsid w:val="00D55011"/>
    <w:rsid w:val="00D577F9"/>
    <w:rsid w:val="00D57F2F"/>
    <w:rsid w:val="00D62597"/>
    <w:rsid w:val="00D64461"/>
    <w:rsid w:val="00D72E60"/>
    <w:rsid w:val="00D76555"/>
    <w:rsid w:val="00D76862"/>
    <w:rsid w:val="00D80D1B"/>
    <w:rsid w:val="00D811E5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04A2"/>
    <w:rsid w:val="00DF41C5"/>
    <w:rsid w:val="00DF4618"/>
    <w:rsid w:val="00DF4C37"/>
    <w:rsid w:val="00DF75F6"/>
    <w:rsid w:val="00E00590"/>
    <w:rsid w:val="00E03D2C"/>
    <w:rsid w:val="00E044A4"/>
    <w:rsid w:val="00E060ED"/>
    <w:rsid w:val="00E06A43"/>
    <w:rsid w:val="00E1270C"/>
    <w:rsid w:val="00E167CB"/>
    <w:rsid w:val="00E24103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6D82"/>
    <w:rsid w:val="00EC78A5"/>
    <w:rsid w:val="00ED01AA"/>
    <w:rsid w:val="00ED0229"/>
    <w:rsid w:val="00ED061C"/>
    <w:rsid w:val="00ED59EB"/>
    <w:rsid w:val="00ED7577"/>
    <w:rsid w:val="00EE059E"/>
    <w:rsid w:val="00EE3B79"/>
    <w:rsid w:val="00EE4AEA"/>
    <w:rsid w:val="00EE6510"/>
    <w:rsid w:val="00EE7254"/>
    <w:rsid w:val="00EF42EB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1967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4B8F"/>
    <w:rsid w:val="00FD6B9A"/>
    <w:rsid w:val="00FE10F4"/>
    <w:rsid w:val="00FE11A8"/>
    <w:rsid w:val="00FE155D"/>
    <w:rsid w:val="00FE216D"/>
    <w:rsid w:val="00FE3AE4"/>
    <w:rsid w:val="00FE653E"/>
    <w:rsid w:val="00FF13E3"/>
    <w:rsid w:val="00FF3A67"/>
    <w:rsid w:val="00FF3FBF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10991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2022-05-19T10:51:00Z</dcterms:created>
  <dcterms:modified xsi:type="dcterms:W3CDTF">2022-05-19T11:58:00Z</dcterms:modified>
</cp:coreProperties>
</file>